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bookmarkStart w:id="0" w:name="unique_3"/>
    <w:p w:rsidR="003E7B1E" w:rsidRDefault="003E7B1E">
      <w:pPr>
        <w:pStyle w:val="TOC10"/>
        <w:tabs>
          <w:tab w:val="right" w:leader="dot" w:pos="9710"/>
        </w:tabs>
        <w:rPr>
          <w:rFonts w:asciiTheme="minorHAnsi" w:eastAsiaTheme="minorEastAsia" w:hAnsiTheme="minorHAnsi" w:cstheme="minorBidi"/>
          <w:b w:val="0"/>
          <w:bCs w:val="0"/>
          <w:caps w:val="0"/>
          <w:noProof/>
          <w:kern w:val="0"/>
          <w:sz w:val="22"/>
          <w:szCs w:val="22"/>
          <w:lang w:eastAsia="en-US" w:bidi="ar-SA"/>
        </w:rPr>
      </w:pPr>
      <w:r>
        <w:fldChar w:fldCharType="begin"/>
      </w:r>
      <w:r>
        <w:instrText xml:space="preserve"> TOC \o "1-4" \h \z \u </w:instrText>
      </w:r>
      <w:r>
        <w:fldChar w:fldCharType="separate"/>
      </w:r>
      <w:hyperlink w:anchor="_Toc444411201" w:history="1">
        <w:r w:rsidRPr="00705C1E">
          <w:rPr>
            <w:rStyle w:val="Hyperlink"/>
            <w:noProof/>
          </w:rPr>
          <w:t>Fundamentals</w:t>
        </w:r>
        <w:r>
          <w:rPr>
            <w:noProof/>
            <w:webHidden/>
          </w:rPr>
          <w:tab/>
        </w:r>
        <w:r>
          <w:rPr>
            <w:noProof/>
            <w:webHidden/>
          </w:rPr>
          <w:fldChar w:fldCharType="begin"/>
        </w:r>
        <w:r>
          <w:rPr>
            <w:noProof/>
            <w:webHidden/>
          </w:rPr>
          <w:instrText xml:space="preserve"> PAGEREF _Toc444411201 \h </w:instrText>
        </w:r>
        <w:r>
          <w:rPr>
            <w:noProof/>
            <w:webHidden/>
          </w:rPr>
        </w:r>
        <w:r>
          <w:rPr>
            <w:noProof/>
            <w:webHidden/>
          </w:rPr>
          <w:fldChar w:fldCharType="separate"/>
        </w:r>
        <w:r>
          <w:rPr>
            <w:noProof/>
            <w:webHidden/>
          </w:rPr>
          <w:t>2</w:t>
        </w:r>
        <w:r>
          <w:rPr>
            <w:noProof/>
            <w:webHidden/>
          </w:rPr>
          <w:fldChar w:fldCharType="end"/>
        </w:r>
      </w:hyperlink>
    </w:p>
    <w:p w:rsidR="003E7B1E" w:rsidRDefault="004F7144">
      <w:pPr>
        <w:pStyle w:val="TOC20"/>
        <w:tabs>
          <w:tab w:val="right" w:leader="dot" w:pos="9710"/>
        </w:tabs>
        <w:rPr>
          <w:rFonts w:eastAsiaTheme="minorEastAsia" w:cstheme="minorBidi"/>
          <w:b w:val="0"/>
          <w:bCs w:val="0"/>
          <w:noProof/>
          <w:kern w:val="0"/>
          <w:sz w:val="22"/>
          <w:szCs w:val="22"/>
          <w:lang w:eastAsia="en-US" w:bidi="ar-SA"/>
        </w:rPr>
      </w:pPr>
      <w:hyperlink w:anchor="_Toc444411202" w:history="1">
        <w:r w:rsidR="003E7B1E" w:rsidRPr="00705C1E">
          <w:rPr>
            <w:rStyle w:val="Hyperlink"/>
            <w:noProof/>
          </w:rPr>
          <w:t>Module A: Getting around</w:t>
        </w:r>
        <w:r w:rsidR="003E7B1E">
          <w:rPr>
            <w:noProof/>
            <w:webHidden/>
          </w:rPr>
          <w:tab/>
        </w:r>
        <w:r w:rsidR="003E7B1E">
          <w:rPr>
            <w:noProof/>
            <w:webHidden/>
          </w:rPr>
          <w:fldChar w:fldCharType="begin"/>
        </w:r>
        <w:r w:rsidR="003E7B1E">
          <w:rPr>
            <w:noProof/>
            <w:webHidden/>
          </w:rPr>
          <w:instrText xml:space="preserve"> PAGEREF _Toc444411202 \h </w:instrText>
        </w:r>
        <w:r w:rsidR="003E7B1E">
          <w:rPr>
            <w:noProof/>
            <w:webHidden/>
          </w:rPr>
        </w:r>
        <w:r w:rsidR="003E7B1E">
          <w:rPr>
            <w:noProof/>
            <w:webHidden/>
          </w:rPr>
          <w:fldChar w:fldCharType="separate"/>
        </w:r>
        <w:r w:rsidR="003E7B1E">
          <w:rPr>
            <w:noProof/>
            <w:webHidden/>
          </w:rPr>
          <w:t>3</w:t>
        </w:r>
        <w:r w:rsidR="003E7B1E">
          <w:rPr>
            <w:noProof/>
            <w:webHidden/>
          </w:rPr>
          <w:fldChar w:fldCharType="end"/>
        </w:r>
      </w:hyperlink>
    </w:p>
    <w:p w:rsidR="003E7B1E" w:rsidRDefault="004F7144">
      <w:pPr>
        <w:pStyle w:val="TOC30"/>
        <w:tabs>
          <w:tab w:val="right" w:leader="dot" w:pos="9710"/>
        </w:tabs>
        <w:rPr>
          <w:rFonts w:eastAsiaTheme="minorEastAsia" w:cstheme="minorBidi"/>
          <w:noProof/>
          <w:kern w:val="0"/>
          <w:sz w:val="22"/>
          <w:szCs w:val="22"/>
          <w:lang w:eastAsia="en-US" w:bidi="ar-SA"/>
        </w:rPr>
      </w:pPr>
      <w:hyperlink w:anchor="_Toc444411203" w:history="1">
        <w:r w:rsidR="003E7B1E" w:rsidRPr="00705C1E">
          <w:rPr>
            <w:rStyle w:val="Hyperlink"/>
            <w:noProof/>
          </w:rPr>
          <w:t>The Word interface</w:t>
        </w:r>
        <w:r w:rsidR="003E7B1E">
          <w:rPr>
            <w:noProof/>
            <w:webHidden/>
          </w:rPr>
          <w:tab/>
        </w:r>
        <w:r w:rsidR="003E7B1E">
          <w:rPr>
            <w:noProof/>
            <w:webHidden/>
          </w:rPr>
          <w:fldChar w:fldCharType="begin"/>
        </w:r>
        <w:r w:rsidR="003E7B1E">
          <w:rPr>
            <w:noProof/>
            <w:webHidden/>
          </w:rPr>
          <w:instrText xml:space="preserve"> PAGEREF _Toc444411203 \h </w:instrText>
        </w:r>
        <w:r w:rsidR="003E7B1E">
          <w:rPr>
            <w:noProof/>
            <w:webHidden/>
          </w:rPr>
        </w:r>
        <w:r w:rsidR="003E7B1E">
          <w:rPr>
            <w:noProof/>
            <w:webHidden/>
          </w:rPr>
          <w:fldChar w:fldCharType="separate"/>
        </w:r>
        <w:r w:rsidR="003E7B1E">
          <w:rPr>
            <w:noProof/>
            <w:webHidden/>
          </w:rPr>
          <w:t>3</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04" w:history="1">
        <w:r w:rsidR="003E7B1E" w:rsidRPr="00705C1E">
          <w:rPr>
            <w:rStyle w:val="Hyperlink"/>
            <w:noProof/>
          </w:rPr>
          <w:t>Starting Microsoft Word 2010</w:t>
        </w:r>
        <w:r w:rsidR="003E7B1E">
          <w:rPr>
            <w:noProof/>
            <w:webHidden/>
          </w:rPr>
          <w:tab/>
        </w:r>
        <w:r w:rsidR="003E7B1E">
          <w:rPr>
            <w:noProof/>
            <w:webHidden/>
          </w:rPr>
          <w:fldChar w:fldCharType="begin"/>
        </w:r>
        <w:r w:rsidR="003E7B1E">
          <w:rPr>
            <w:noProof/>
            <w:webHidden/>
          </w:rPr>
          <w:instrText xml:space="preserve"> PAGEREF _Toc444411204 \h </w:instrText>
        </w:r>
        <w:r w:rsidR="003E7B1E">
          <w:rPr>
            <w:noProof/>
            <w:webHidden/>
          </w:rPr>
        </w:r>
        <w:r w:rsidR="003E7B1E">
          <w:rPr>
            <w:noProof/>
            <w:webHidden/>
          </w:rPr>
          <w:fldChar w:fldCharType="separate"/>
        </w:r>
        <w:r w:rsidR="003E7B1E">
          <w:rPr>
            <w:noProof/>
            <w:webHidden/>
          </w:rPr>
          <w:t>4</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05" w:history="1">
        <w:r w:rsidR="003E7B1E" w:rsidRPr="00705C1E">
          <w:rPr>
            <w:rStyle w:val="Hyperlink"/>
            <w:noProof/>
          </w:rPr>
          <w:t>Backstage view</w:t>
        </w:r>
        <w:r w:rsidR="003E7B1E">
          <w:rPr>
            <w:noProof/>
            <w:webHidden/>
          </w:rPr>
          <w:tab/>
        </w:r>
        <w:r w:rsidR="003E7B1E">
          <w:rPr>
            <w:noProof/>
            <w:webHidden/>
          </w:rPr>
          <w:fldChar w:fldCharType="begin"/>
        </w:r>
        <w:r w:rsidR="003E7B1E">
          <w:rPr>
            <w:noProof/>
            <w:webHidden/>
          </w:rPr>
          <w:instrText xml:space="preserve"> PAGEREF _Toc444411205 \h </w:instrText>
        </w:r>
        <w:r w:rsidR="003E7B1E">
          <w:rPr>
            <w:noProof/>
            <w:webHidden/>
          </w:rPr>
        </w:r>
        <w:r w:rsidR="003E7B1E">
          <w:rPr>
            <w:noProof/>
            <w:webHidden/>
          </w:rPr>
          <w:fldChar w:fldCharType="separate"/>
        </w:r>
        <w:r w:rsidR="003E7B1E">
          <w:rPr>
            <w:noProof/>
            <w:webHidden/>
          </w:rPr>
          <w:t>4</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06" w:history="1">
        <w:r w:rsidR="003E7B1E" w:rsidRPr="00705C1E">
          <w:rPr>
            <w:rStyle w:val="Hyperlink"/>
            <w:noProof/>
          </w:rPr>
          <w:t>Opening a document</w:t>
        </w:r>
        <w:r w:rsidR="003E7B1E">
          <w:rPr>
            <w:noProof/>
            <w:webHidden/>
          </w:rPr>
          <w:tab/>
        </w:r>
        <w:r w:rsidR="003E7B1E">
          <w:rPr>
            <w:noProof/>
            <w:webHidden/>
          </w:rPr>
          <w:fldChar w:fldCharType="begin"/>
        </w:r>
        <w:r w:rsidR="003E7B1E">
          <w:rPr>
            <w:noProof/>
            <w:webHidden/>
          </w:rPr>
          <w:instrText xml:space="preserve"> PAGEREF _Toc444411206 \h </w:instrText>
        </w:r>
        <w:r w:rsidR="003E7B1E">
          <w:rPr>
            <w:noProof/>
            <w:webHidden/>
          </w:rPr>
        </w:r>
        <w:r w:rsidR="003E7B1E">
          <w:rPr>
            <w:noProof/>
            <w:webHidden/>
          </w:rPr>
          <w:fldChar w:fldCharType="separate"/>
        </w:r>
        <w:r w:rsidR="003E7B1E">
          <w:rPr>
            <w:noProof/>
            <w:webHidden/>
          </w:rPr>
          <w:t>5</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07" w:history="1">
        <w:r w:rsidR="003E7B1E" w:rsidRPr="00705C1E">
          <w:rPr>
            <w:rStyle w:val="Hyperlink"/>
            <w:noProof/>
          </w:rPr>
          <w:t>Closing documents</w:t>
        </w:r>
        <w:r w:rsidR="003E7B1E">
          <w:rPr>
            <w:noProof/>
            <w:webHidden/>
          </w:rPr>
          <w:tab/>
        </w:r>
        <w:r w:rsidR="003E7B1E">
          <w:rPr>
            <w:noProof/>
            <w:webHidden/>
          </w:rPr>
          <w:fldChar w:fldCharType="begin"/>
        </w:r>
        <w:r w:rsidR="003E7B1E">
          <w:rPr>
            <w:noProof/>
            <w:webHidden/>
          </w:rPr>
          <w:instrText xml:space="preserve"> PAGEREF _Toc444411207 \h </w:instrText>
        </w:r>
        <w:r w:rsidR="003E7B1E">
          <w:rPr>
            <w:noProof/>
            <w:webHidden/>
          </w:rPr>
        </w:r>
        <w:r w:rsidR="003E7B1E">
          <w:rPr>
            <w:noProof/>
            <w:webHidden/>
          </w:rPr>
          <w:fldChar w:fldCharType="separate"/>
        </w:r>
        <w:r w:rsidR="003E7B1E">
          <w:rPr>
            <w:noProof/>
            <w:webHidden/>
          </w:rPr>
          <w:t>5</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08" w:history="1">
        <w:r w:rsidR="003E7B1E" w:rsidRPr="00705C1E">
          <w:rPr>
            <w:rStyle w:val="Hyperlink"/>
            <w:noProof/>
          </w:rPr>
          <w:t>Exercise: Getting around Word</w:t>
        </w:r>
        <w:r w:rsidR="003E7B1E">
          <w:rPr>
            <w:noProof/>
            <w:webHidden/>
          </w:rPr>
          <w:tab/>
        </w:r>
        <w:r w:rsidR="003E7B1E">
          <w:rPr>
            <w:noProof/>
            <w:webHidden/>
          </w:rPr>
          <w:fldChar w:fldCharType="begin"/>
        </w:r>
        <w:r w:rsidR="003E7B1E">
          <w:rPr>
            <w:noProof/>
            <w:webHidden/>
          </w:rPr>
          <w:instrText xml:space="preserve"> PAGEREF _Toc444411208 \h </w:instrText>
        </w:r>
        <w:r w:rsidR="003E7B1E">
          <w:rPr>
            <w:noProof/>
            <w:webHidden/>
          </w:rPr>
        </w:r>
        <w:r w:rsidR="003E7B1E">
          <w:rPr>
            <w:noProof/>
            <w:webHidden/>
          </w:rPr>
          <w:fldChar w:fldCharType="separate"/>
        </w:r>
        <w:r w:rsidR="003E7B1E">
          <w:rPr>
            <w:noProof/>
            <w:webHidden/>
          </w:rPr>
          <w:t>6</w:t>
        </w:r>
        <w:r w:rsidR="003E7B1E">
          <w:rPr>
            <w:noProof/>
            <w:webHidden/>
          </w:rPr>
          <w:fldChar w:fldCharType="end"/>
        </w:r>
      </w:hyperlink>
    </w:p>
    <w:p w:rsidR="003E7B1E" w:rsidRDefault="004F7144">
      <w:pPr>
        <w:pStyle w:val="TOC30"/>
        <w:tabs>
          <w:tab w:val="right" w:leader="dot" w:pos="9710"/>
        </w:tabs>
        <w:rPr>
          <w:rFonts w:eastAsiaTheme="minorEastAsia" w:cstheme="minorBidi"/>
          <w:noProof/>
          <w:kern w:val="0"/>
          <w:sz w:val="22"/>
          <w:szCs w:val="22"/>
          <w:lang w:eastAsia="en-US" w:bidi="ar-SA"/>
        </w:rPr>
      </w:pPr>
      <w:hyperlink w:anchor="_Toc444411209" w:history="1">
        <w:r w:rsidR="003E7B1E" w:rsidRPr="00705C1E">
          <w:rPr>
            <w:rStyle w:val="Hyperlink"/>
            <w:noProof/>
          </w:rPr>
          <w:t>Assessment: Getting around</w:t>
        </w:r>
        <w:r w:rsidR="003E7B1E">
          <w:rPr>
            <w:noProof/>
            <w:webHidden/>
          </w:rPr>
          <w:tab/>
        </w:r>
        <w:r w:rsidR="003E7B1E">
          <w:rPr>
            <w:noProof/>
            <w:webHidden/>
          </w:rPr>
          <w:fldChar w:fldCharType="begin"/>
        </w:r>
        <w:r w:rsidR="003E7B1E">
          <w:rPr>
            <w:noProof/>
            <w:webHidden/>
          </w:rPr>
          <w:instrText xml:space="preserve"> PAGEREF _Toc444411209 \h </w:instrText>
        </w:r>
        <w:r w:rsidR="003E7B1E">
          <w:rPr>
            <w:noProof/>
            <w:webHidden/>
          </w:rPr>
        </w:r>
        <w:r w:rsidR="003E7B1E">
          <w:rPr>
            <w:noProof/>
            <w:webHidden/>
          </w:rPr>
          <w:fldChar w:fldCharType="separate"/>
        </w:r>
        <w:r w:rsidR="003E7B1E">
          <w:rPr>
            <w:noProof/>
            <w:webHidden/>
          </w:rPr>
          <w:t>7</w:t>
        </w:r>
        <w:r w:rsidR="003E7B1E">
          <w:rPr>
            <w:noProof/>
            <w:webHidden/>
          </w:rPr>
          <w:fldChar w:fldCharType="end"/>
        </w:r>
      </w:hyperlink>
    </w:p>
    <w:p w:rsidR="003E7B1E" w:rsidRDefault="004F7144">
      <w:pPr>
        <w:pStyle w:val="TOC20"/>
        <w:tabs>
          <w:tab w:val="right" w:leader="dot" w:pos="9710"/>
        </w:tabs>
        <w:rPr>
          <w:rFonts w:eastAsiaTheme="minorEastAsia" w:cstheme="minorBidi"/>
          <w:b w:val="0"/>
          <w:bCs w:val="0"/>
          <w:noProof/>
          <w:kern w:val="0"/>
          <w:sz w:val="22"/>
          <w:szCs w:val="22"/>
          <w:lang w:eastAsia="en-US" w:bidi="ar-SA"/>
        </w:rPr>
      </w:pPr>
      <w:hyperlink w:anchor="_Toc444411210" w:history="1">
        <w:r w:rsidR="003E7B1E" w:rsidRPr="00705C1E">
          <w:rPr>
            <w:rStyle w:val="Hyperlink"/>
            <w:noProof/>
          </w:rPr>
          <w:t>Module B: Creating documents</w:t>
        </w:r>
        <w:r w:rsidR="003E7B1E">
          <w:rPr>
            <w:noProof/>
            <w:webHidden/>
          </w:rPr>
          <w:tab/>
        </w:r>
        <w:r w:rsidR="003E7B1E">
          <w:rPr>
            <w:noProof/>
            <w:webHidden/>
          </w:rPr>
          <w:fldChar w:fldCharType="begin"/>
        </w:r>
        <w:r w:rsidR="003E7B1E">
          <w:rPr>
            <w:noProof/>
            <w:webHidden/>
          </w:rPr>
          <w:instrText xml:space="preserve"> PAGEREF _Toc444411210 \h </w:instrText>
        </w:r>
        <w:r w:rsidR="003E7B1E">
          <w:rPr>
            <w:noProof/>
            <w:webHidden/>
          </w:rPr>
        </w:r>
        <w:r w:rsidR="003E7B1E">
          <w:rPr>
            <w:noProof/>
            <w:webHidden/>
          </w:rPr>
          <w:fldChar w:fldCharType="separate"/>
        </w:r>
        <w:r w:rsidR="003E7B1E">
          <w:rPr>
            <w:noProof/>
            <w:webHidden/>
          </w:rPr>
          <w:t>8</w:t>
        </w:r>
        <w:r w:rsidR="003E7B1E">
          <w:rPr>
            <w:noProof/>
            <w:webHidden/>
          </w:rPr>
          <w:fldChar w:fldCharType="end"/>
        </w:r>
      </w:hyperlink>
    </w:p>
    <w:p w:rsidR="003E7B1E" w:rsidRDefault="004F7144">
      <w:pPr>
        <w:pStyle w:val="TOC30"/>
        <w:tabs>
          <w:tab w:val="right" w:leader="dot" w:pos="9710"/>
        </w:tabs>
        <w:rPr>
          <w:rFonts w:eastAsiaTheme="minorEastAsia" w:cstheme="minorBidi"/>
          <w:noProof/>
          <w:kern w:val="0"/>
          <w:sz w:val="22"/>
          <w:szCs w:val="22"/>
          <w:lang w:eastAsia="en-US" w:bidi="ar-SA"/>
        </w:rPr>
      </w:pPr>
      <w:hyperlink w:anchor="_Toc444411211" w:history="1">
        <w:r w:rsidR="003E7B1E" w:rsidRPr="00705C1E">
          <w:rPr>
            <w:rStyle w:val="Hyperlink"/>
            <w:noProof/>
          </w:rPr>
          <w:t>Creating a new blank document</w:t>
        </w:r>
        <w:r w:rsidR="003E7B1E">
          <w:rPr>
            <w:noProof/>
            <w:webHidden/>
          </w:rPr>
          <w:tab/>
        </w:r>
        <w:r w:rsidR="003E7B1E">
          <w:rPr>
            <w:noProof/>
            <w:webHidden/>
          </w:rPr>
          <w:fldChar w:fldCharType="begin"/>
        </w:r>
        <w:r w:rsidR="003E7B1E">
          <w:rPr>
            <w:noProof/>
            <w:webHidden/>
          </w:rPr>
          <w:instrText xml:space="preserve"> PAGEREF _Toc444411211 \h </w:instrText>
        </w:r>
        <w:r w:rsidR="003E7B1E">
          <w:rPr>
            <w:noProof/>
            <w:webHidden/>
          </w:rPr>
        </w:r>
        <w:r w:rsidR="003E7B1E">
          <w:rPr>
            <w:noProof/>
            <w:webHidden/>
          </w:rPr>
          <w:fldChar w:fldCharType="separate"/>
        </w:r>
        <w:r w:rsidR="003E7B1E">
          <w:rPr>
            <w:noProof/>
            <w:webHidden/>
          </w:rPr>
          <w:t>8</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12" w:history="1">
        <w:r w:rsidR="003E7B1E" w:rsidRPr="00705C1E">
          <w:rPr>
            <w:rStyle w:val="Hyperlink"/>
            <w:noProof/>
          </w:rPr>
          <w:t>Saving a document</w:t>
        </w:r>
        <w:r w:rsidR="003E7B1E">
          <w:rPr>
            <w:noProof/>
            <w:webHidden/>
          </w:rPr>
          <w:tab/>
        </w:r>
        <w:r w:rsidR="003E7B1E">
          <w:rPr>
            <w:noProof/>
            <w:webHidden/>
          </w:rPr>
          <w:fldChar w:fldCharType="begin"/>
        </w:r>
        <w:r w:rsidR="003E7B1E">
          <w:rPr>
            <w:noProof/>
            <w:webHidden/>
          </w:rPr>
          <w:instrText xml:space="preserve"> PAGEREF _Toc444411212 \h </w:instrText>
        </w:r>
        <w:r w:rsidR="003E7B1E">
          <w:rPr>
            <w:noProof/>
            <w:webHidden/>
          </w:rPr>
        </w:r>
        <w:r w:rsidR="003E7B1E">
          <w:rPr>
            <w:noProof/>
            <w:webHidden/>
          </w:rPr>
          <w:fldChar w:fldCharType="separate"/>
        </w:r>
        <w:r w:rsidR="003E7B1E">
          <w:rPr>
            <w:noProof/>
            <w:webHidden/>
          </w:rPr>
          <w:t>8</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13" w:history="1">
        <w:r w:rsidR="003E7B1E" w:rsidRPr="00705C1E">
          <w:rPr>
            <w:rStyle w:val="Hyperlink"/>
            <w:noProof/>
          </w:rPr>
          <w:t>Selecting text</w:t>
        </w:r>
        <w:r w:rsidR="003E7B1E">
          <w:rPr>
            <w:noProof/>
            <w:webHidden/>
          </w:rPr>
          <w:tab/>
        </w:r>
        <w:r w:rsidR="003E7B1E">
          <w:rPr>
            <w:noProof/>
            <w:webHidden/>
          </w:rPr>
          <w:fldChar w:fldCharType="begin"/>
        </w:r>
        <w:r w:rsidR="003E7B1E">
          <w:rPr>
            <w:noProof/>
            <w:webHidden/>
          </w:rPr>
          <w:instrText xml:space="preserve"> PAGEREF _Toc444411213 \h </w:instrText>
        </w:r>
        <w:r w:rsidR="003E7B1E">
          <w:rPr>
            <w:noProof/>
            <w:webHidden/>
          </w:rPr>
        </w:r>
        <w:r w:rsidR="003E7B1E">
          <w:rPr>
            <w:noProof/>
            <w:webHidden/>
          </w:rPr>
          <w:fldChar w:fldCharType="separate"/>
        </w:r>
        <w:r w:rsidR="003E7B1E">
          <w:rPr>
            <w:noProof/>
            <w:webHidden/>
          </w:rPr>
          <w:t>9</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14" w:history="1">
        <w:r w:rsidR="003E7B1E" w:rsidRPr="00705C1E">
          <w:rPr>
            <w:rStyle w:val="Hyperlink"/>
            <w:noProof/>
          </w:rPr>
          <w:t>Cutting and copying text</w:t>
        </w:r>
        <w:r w:rsidR="003E7B1E">
          <w:rPr>
            <w:noProof/>
            <w:webHidden/>
          </w:rPr>
          <w:tab/>
        </w:r>
        <w:r w:rsidR="003E7B1E">
          <w:rPr>
            <w:noProof/>
            <w:webHidden/>
          </w:rPr>
          <w:fldChar w:fldCharType="begin"/>
        </w:r>
        <w:r w:rsidR="003E7B1E">
          <w:rPr>
            <w:noProof/>
            <w:webHidden/>
          </w:rPr>
          <w:instrText xml:space="preserve"> PAGEREF _Toc444411214 \h </w:instrText>
        </w:r>
        <w:r w:rsidR="003E7B1E">
          <w:rPr>
            <w:noProof/>
            <w:webHidden/>
          </w:rPr>
        </w:r>
        <w:r w:rsidR="003E7B1E">
          <w:rPr>
            <w:noProof/>
            <w:webHidden/>
          </w:rPr>
          <w:fldChar w:fldCharType="separate"/>
        </w:r>
        <w:r w:rsidR="003E7B1E">
          <w:rPr>
            <w:noProof/>
            <w:webHidden/>
          </w:rPr>
          <w:t>10</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15" w:history="1">
        <w:r w:rsidR="003E7B1E" w:rsidRPr="00705C1E">
          <w:rPr>
            <w:rStyle w:val="Hyperlink"/>
            <w:noProof/>
          </w:rPr>
          <w:t>Pasting text</w:t>
        </w:r>
        <w:r w:rsidR="003E7B1E">
          <w:rPr>
            <w:noProof/>
            <w:webHidden/>
          </w:rPr>
          <w:tab/>
        </w:r>
        <w:r w:rsidR="003E7B1E">
          <w:rPr>
            <w:noProof/>
            <w:webHidden/>
          </w:rPr>
          <w:fldChar w:fldCharType="begin"/>
        </w:r>
        <w:r w:rsidR="003E7B1E">
          <w:rPr>
            <w:noProof/>
            <w:webHidden/>
          </w:rPr>
          <w:instrText xml:space="preserve"> PAGEREF _Toc444411215 \h </w:instrText>
        </w:r>
        <w:r w:rsidR="003E7B1E">
          <w:rPr>
            <w:noProof/>
            <w:webHidden/>
          </w:rPr>
        </w:r>
        <w:r w:rsidR="003E7B1E">
          <w:rPr>
            <w:noProof/>
            <w:webHidden/>
          </w:rPr>
          <w:fldChar w:fldCharType="separate"/>
        </w:r>
        <w:r w:rsidR="003E7B1E">
          <w:rPr>
            <w:noProof/>
            <w:webHidden/>
          </w:rPr>
          <w:t>10</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16" w:history="1">
        <w:r w:rsidR="003E7B1E" w:rsidRPr="00705C1E">
          <w:rPr>
            <w:rStyle w:val="Hyperlink"/>
            <w:noProof/>
          </w:rPr>
          <w:t>Using undo</w:t>
        </w:r>
        <w:r w:rsidR="003E7B1E">
          <w:rPr>
            <w:noProof/>
            <w:webHidden/>
          </w:rPr>
          <w:tab/>
        </w:r>
        <w:r w:rsidR="003E7B1E">
          <w:rPr>
            <w:noProof/>
            <w:webHidden/>
          </w:rPr>
          <w:fldChar w:fldCharType="begin"/>
        </w:r>
        <w:r w:rsidR="003E7B1E">
          <w:rPr>
            <w:noProof/>
            <w:webHidden/>
          </w:rPr>
          <w:instrText xml:space="preserve"> PAGEREF _Toc444411216 \h </w:instrText>
        </w:r>
        <w:r w:rsidR="003E7B1E">
          <w:rPr>
            <w:noProof/>
            <w:webHidden/>
          </w:rPr>
        </w:r>
        <w:r w:rsidR="003E7B1E">
          <w:rPr>
            <w:noProof/>
            <w:webHidden/>
          </w:rPr>
          <w:fldChar w:fldCharType="separate"/>
        </w:r>
        <w:r w:rsidR="003E7B1E">
          <w:rPr>
            <w:noProof/>
            <w:webHidden/>
          </w:rPr>
          <w:t>11</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17" w:history="1">
        <w:r w:rsidR="003E7B1E" w:rsidRPr="00705C1E">
          <w:rPr>
            <w:rStyle w:val="Hyperlink"/>
            <w:noProof/>
          </w:rPr>
          <w:t>Exercise: Creating a new document</w:t>
        </w:r>
        <w:r w:rsidR="003E7B1E">
          <w:rPr>
            <w:noProof/>
            <w:webHidden/>
          </w:rPr>
          <w:tab/>
        </w:r>
        <w:r w:rsidR="003E7B1E">
          <w:rPr>
            <w:noProof/>
            <w:webHidden/>
          </w:rPr>
          <w:fldChar w:fldCharType="begin"/>
        </w:r>
        <w:r w:rsidR="003E7B1E">
          <w:rPr>
            <w:noProof/>
            <w:webHidden/>
          </w:rPr>
          <w:instrText xml:space="preserve"> PAGEREF _Toc444411217 \h </w:instrText>
        </w:r>
        <w:r w:rsidR="003E7B1E">
          <w:rPr>
            <w:noProof/>
            <w:webHidden/>
          </w:rPr>
        </w:r>
        <w:r w:rsidR="003E7B1E">
          <w:rPr>
            <w:noProof/>
            <w:webHidden/>
          </w:rPr>
          <w:fldChar w:fldCharType="separate"/>
        </w:r>
        <w:r w:rsidR="003E7B1E">
          <w:rPr>
            <w:noProof/>
            <w:webHidden/>
          </w:rPr>
          <w:t>11</w:t>
        </w:r>
        <w:r w:rsidR="003E7B1E">
          <w:rPr>
            <w:noProof/>
            <w:webHidden/>
          </w:rPr>
          <w:fldChar w:fldCharType="end"/>
        </w:r>
      </w:hyperlink>
    </w:p>
    <w:p w:rsidR="003E7B1E" w:rsidRDefault="004F7144">
      <w:pPr>
        <w:pStyle w:val="TOC30"/>
        <w:tabs>
          <w:tab w:val="right" w:leader="dot" w:pos="9710"/>
        </w:tabs>
        <w:rPr>
          <w:rFonts w:eastAsiaTheme="minorEastAsia" w:cstheme="minorBidi"/>
          <w:noProof/>
          <w:kern w:val="0"/>
          <w:sz w:val="22"/>
          <w:szCs w:val="22"/>
          <w:lang w:eastAsia="en-US" w:bidi="ar-SA"/>
        </w:rPr>
      </w:pPr>
      <w:hyperlink w:anchor="_Toc444411218" w:history="1">
        <w:r w:rsidR="003E7B1E" w:rsidRPr="00705C1E">
          <w:rPr>
            <w:rStyle w:val="Hyperlink"/>
            <w:noProof/>
          </w:rPr>
          <w:t>Assessment: Creating documents</w:t>
        </w:r>
        <w:r w:rsidR="003E7B1E">
          <w:rPr>
            <w:noProof/>
            <w:webHidden/>
          </w:rPr>
          <w:tab/>
        </w:r>
        <w:r w:rsidR="003E7B1E">
          <w:rPr>
            <w:noProof/>
            <w:webHidden/>
          </w:rPr>
          <w:fldChar w:fldCharType="begin"/>
        </w:r>
        <w:r w:rsidR="003E7B1E">
          <w:rPr>
            <w:noProof/>
            <w:webHidden/>
          </w:rPr>
          <w:instrText xml:space="preserve"> PAGEREF _Toc444411218 \h </w:instrText>
        </w:r>
        <w:r w:rsidR="003E7B1E">
          <w:rPr>
            <w:noProof/>
            <w:webHidden/>
          </w:rPr>
        </w:r>
        <w:r w:rsidR="003E7B1E">
          <w:rPr>
            <w:noProof/>
            <w:webHidden/>
          </w:rPr>
          <w:fldChar w:fldCharType="separate"/>
        </w:r>
        <w:r w:rsidR="003E7B1E">
          <w:rPr>
            <w:noProof/>
            <w:webHidden/>
          </w:rPr>
          <w:t>14</w:t>
        </w:r>
        <w:r w:rsidR="003E7B1E">
          <w:rPr>
            <w:noProof/>
            <w:webHidden/>
          </w:rPr>
          <w:fldChar w:fldCharType="end"/>
        </w:r>
      </w:hyperlink>
    </w:p>
    <w:p w:rsidR="003E7B1E" w:rsidRDefault="004F7144">
      <w:pPr>
        <w:pStyle w:val="TOC20"/>
        <w:tabs>
          <w:tab w:val="right" w:leader="dot" w:pos="9710"/>
        </w:tabs>
        <w:rPr>
          <w:rFonts w:eastAsiaTheme="minorEastAsia" w:cstheme="minorBidi"/>
          <w:b w:val="0"/>
          <w:bCs w:val="0"/>
          <w:noProof/>
          <w:kern w:val="0"/>
          <w:sz w:val="22"/>
          <w:szCs w:val="22"/>
          <w:lang w:eastAsia="en-US" w:bidi="ar-SA"/>
        </w:rPr>
      </w:pPr>
      <w:hyperlink w:anchor="_Toc444411219" w:history="1">
        <w:r w:rsidR="003E7B1E" w:rsidRPr="00705C1E">
          <w:rPr>
            <w:rStyle w:val="Hyperlink"/>
            <w:noProof/>
          </w:rPr>
          <w:t>Module C: Document views</w:t>
        </w:r>
        <w:r w:rsidR="003E7B1E">
          <w:rPr>
            <w:noProof/>
            <w:webHidden/>
          </w:rPr>
          <w:tab/>
        </w:r>
        <w:r w:rsidR="003E7B1E">
          <w:rPr>
            <w:noProof/>
            <w:webHidden/>
          </w:rPr>
          <w:fldChar w:fldCharType="begin"/>
        </w:r>
        <w:r w:rsidR="003E7B1E">
          <w:rPr>
            <w:noProof/>
            <w:webHidden/>
          </w:rPr>
          <w:instrText xml:space="preserve"> PAGEREF _Toc444411219 \h </w:instrText>
        </w:r>
        <w:r w:rsidR="003E7B1E">
          <w:rPr>
            <w:noProof/>
            <w:webHidden/>
          </w:rPr>
        </w:r>
        <w:r w:rsidR="003E7B1E">
          <w:rPr>
            <w:noProof/>
            <w:webHidden/>
          </w:rPr>
          <w:fldChar w:fldCharType="separate"/>
        </w:r>
        <w:r w:rsidR="003E7B1E">
          <w:rPr>
            <w:noProof/>
            <w:webHidden/>
          </w:rPr>
          <w:t>15</w:t>
        </w:r>
        <w:r w:rsidR="003E7B1E">
          <w:rPr>
            <w:noProof/>
            <w:webHidden/>
          </w:rPr>
          <w:fldChar w:fldCharType="end"/>
        </w:r>
      </w:hyperlink>
    </w:p>
    <w:p w:rsidR="003E7B1E" w:rsidRDefault="004F7144">
      <w:pPr>
        <w:pStyle w:val="TOC30"/>
        <w:tabs>
          <w:tab w:val="right" w:leader="dot" w:pos="9710"/>
        </w:tabs>
        <w:rPr>
          <w:rFonts w:eastAsiaTheme="minorEastAsia" w:cstheme="minorBidi"/>
          <w:noProof/>
          <w:kern w:val="0"/>
          <w:sz w:val="22"/>
          <w:szCs w:val="22"/>
          <w:lang w:eastAsia="en-US" w:bidi="ar-SA"/>
        </w:rPr>
      </w:pPr>
      <w:hyperlink w:anchor="_Toc444411220" w:history="1">
        <w:r w:rsidR="003E7B1E" w:rsidRPr="00705C1E">
          <w:rPr>
            <w:rStyle w:val="Hyperlink"/>
            <w:noProof/>
          </w:rPr>
          <w:t>Document views</w:t>
        </w:r>
        <w:r w:rsidR="003E7B1E">
          <w:rPr>
            <w:noProof/>
            <w:webHidden/>
          </w:rPr>
          <w:tab/>
        </w:r>
        <w:r w:rsidR="003E7B1E">
          <w:rPr>
            <w:noProof/>
            <w:webHidden/>
          </w:rPr>
          <w:fldChar w:fldCharType="begin"/>
        </w:r>
        <w:r w:rsidR="003E7B1E">
          <w:rPr>
            <w:noProof/>
            <w:webHidden/>
          </w:rPr>
          <w:instrText xml:space="preserve"> PAGEREF _Toc444411220 \h </w:instrText>
        </w:r>
        <w:r w:rsidR="003E7B1E">
          <w:rPr>
            <w:noProof/>
            <w:webHidden/>
          </w:rPr>
        </w:r>
        <w:r w:rsidR="003E7B1E">
          <w:rPr>
            <w:noProof/>
            <w:webHidden/>
          </w:rPr>
          <w:fldChar w:fldCharType="separate"/>
        </w:r>
        <w:r w:rsidR="003E7B1E">
          <w:rPr>
            <w:noProof/>
            <w:webHidden/>
          </w:rPr>
          <w:t>15</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21" w:history="1">
        <w:r w:rsidR="003E7B1E" w:rsidRPr="00705C1E">
          <w:rPr>
            <w:rStyle w:val="Hyperlink"/>
            <w:noProof/>
          </w:rPr>
          <w:t>Splitting a document window</w:t>
        </w:r>
        <w:r w:rsidR="003E7B1E">
          <w:rPr>
            <w:noProof/>
            <w:webHidden/>
          </w:rPr>
          <w:tab/>
        </w:r>
        <w:r w:rsidR="003E7B1E">
          <w:rPr>
            <w:noProof/>
            <w:webHidden/>
          </w:rPr>
          <w:fldChar w:fldCharType="begin"/>
        </w:r>
        <w:r w:rsidR="003E7B1E">
          <w:rPr>
            <w:noProof/>
            <w:webHidden/>
          </w:rPr>
          <w:instrText xml:space="preserve"> PAGEREF _Toc444411221 \h </w:instrText>
        </w:r>
        <w:r w:rsidR="003E7B1E">
          <w:rPr>
            <w:noProof/>
            <w:webHidden/>
          </w:rPr>
        </w:r>
        <w:r w:rsidR="003E7B1E">
          <w:rPr>
            <w:noProof/>
            <w:webHidden/>
          </w:rPr>
          <w:fldChar w:fldCharType="separate"/>
        </w:r>
        <w:r w:rsidR="003E7B1E">
          <w:rPr>
            <w:noProof/>
            <w:webHidden/>
          </w:rPr>
          <w:t>16</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22" w:history="1">
        <w:r w:rsidR="003E7B1E" w:rsidRPr="00705C1E">
          <w:rPr>
            <w:rStyle w:val="Hyperlink"/>
            <w:noProof/>
          </w:rPr>
          <w:t>Viewing documents side by side</w:t>
        </w:r>
        <w:r w:rsidR="003E7B1E">
          <w:rPr>
            <w:noProof/>
            <w:webHidden/>
          </w:rPr>
          <w:tab/>
        </w:r>
        <w:r w:rsidR="003E7B1E">
          <w:rPr>
            <w:noProof/>
            <w:webHidden/>
          </w:rPr>
          <w:fldChar w:fldCharType="begin"/>
        </w:r>
        <w:r w:rsidR="003E7B1E">
          <w:rPr>
            <w:noProof/>
            <w:webHidden/>
          </w:rPr>
          <w:instrText xml:space="preserve"> PAGEREF _Toc444411222 \h </w:instrText>
        </w:r>
        <w:r w:rsidR="003E7B1E">
          <w:rPr>
            <w:noProof/>
            <w:webHidden/>
          </w:rPr>
        </w:r>
        <w:r w:rsidR="003E7B1E">
          <w:rPr>
            <w:noProof/>
            <w:webHidden/>
          </w:rPr>
          <w:fldChar w:fldCharType="separate"/>
        </w:r>
        <w:r w:rsidR="003E7B1E">
          <w:rPr>
            <w:noProof/>
            <w:webHidden/>
          </w:rPr>
          <w:t>16</w:t>
        </w:r>
        <w:r w:rsidR="003E7B1E">
          <w:rPr>
            <w:noProof/>
            <w:webHidden/>
          </w:rPr>
          <w:fldChar w:fldCharType="end"/>
        </w:r>
      </w:hyperlink>
    </w:p>
    <w:p w:rsidR="003E7B1E" w:rsidRDefault="004F7144">
      <w:pPr>
        <w:pStyle w:val="TOC40"/>
        <w:tabs>
          <w:tab w:val="right" w:leader="dot" w:pos="9710"/>
        </w:tabs>
        <w:rPr>
          <w:rFonts w:eastAsiaTheme="minorEastAsia" w:cstheme="minorBidi"/>
          <w:noProof/>
          <w:kern w:val="0"/>
          <w:sz w:val="22"/>
          <w:szCs w:val="22"/>
          <w:lang w:eastAsia="en-US" w:bidi="ar-SA"/>
        </w:rPr>
      </w:pPr>
      <w:hyperlink w:anchor="_Toc444411223" w:history="1">
        <w:r w:rsidR="003E7B1E" w:rsidRPr="00705C1E">
          <w:rPr>
            <w:rStyle w:val="Hyperlink"/>
            <w:noProof/>
          </w:rPr>
          <w:t>Switching between open documents</w:t>
        </w:r>
        <w:r w:rsidR="003E7B1E">
          <w:rPr>
            <w:noProof/>
            <w:webHidden/>
          </w:rPr>
          <w:tab/>
        </w:r>
        <w:r w:rsidR="003E7B1E">
          <w:rPr>
            <w:noProof/>
            <w:webHidden/>
          </w:rPr>
          <w:fldChar w:fldCharType="begin"/>
        </w:r>
        <w:r w:rsidR="003E7B1E">
          <w:rPr>
            <w:noProof/>
            <w:webHidden/>
          </w:rPr>
          <w:instrText xml:space="preserve"> PAGEREF _Toc444411223 \h </w:instrText>
        </w:r>
        <w:r w:rsidR="003E7B1E">
          <w:rPr>
            <w:noProof/>
            <w:webHidden/>
          </w:rPr>
        </w:r>
        <w:r w:rsidR="003E7B1E">
          <w:rPr>
            <w:noProof/>
            <w:webHidden/>
          </w:rPr>
          <w:fldChar w:fldCharType="separate"/>
        </w:r>
        <w:r w:rsidR="003E7B1E">
          <w:rPr>
            <w:noProof/>
            <w:webHidden/>
          </w:rPr>
          <w:t>16</w:t>
        </w:r>
        <w:r w:rsidR="003E7B1E">
          <w:rPr>
            <w:noProof/>
            <w:webHidden/>
          </w:rPr>
          <w:fldChar w:fldCharType="end"/>
        </w:r>
      </w:hyperlink>
    </w:p>
    <w:bookmarkStart w:id="1" w:name="_GoBack"/>
    <w:p w:rsidR="003E7B1E" w:rsidRDefault="004F7144">
      <w:pPr>
        <w:pStyle w:val="TOC40"/>
        <w:tabs>
          <w:tab w:val="right" w:leader="dot" w:pos="9710"/>
        </w:tabs>
        <w:rPr>
          <w:rFonts w:eastAsiaTheme="minorEastAsia" w:cstheme="minorBidi"/>
          <w:noProof/>
          <w:kern w:val="0"/>
          <w:sz w:val="22"/>
          <w:szCs w:val="22"/>
          <w:lang w:eastAsia="en-US" w:bidi="ar-SA"/>
        </w:rPr>
      </w:pPr>
      <w:r>
        <w:fldChar w:fldCharType="begin"/>
      </w:r>
      <w:r>
        <w:instrText xml:space="preserve"> HYPERLINK \l "_Toc444411224" </w:instrText>
      </w:r>
      <w:r>
        <w:fldChar w:fldCharType="separate"/>
      </w:r>
      <w:r w:rsidR="003E7B1E" w:rsidRPr="00705C1E">
        <w:rPr>
          <w:rStyle w:val="Hyperlink"/>
          <w:noProof/>
        </w:rPr>
        <w:t>Selecting Zoom options</w:t>
      </w:r>
      <w:r w:rsidR="003E7B1E">
        <w:rPr>
          <w:noProof/>
          <w:webHidden/>
        </w:rPr>
        <w:tab/>
      </w:r>
      <w:r w:rsidR="003E7B1E">
        <w:rPr>
          <w:noProof/>
          <w:webHidden/>
        </w:rPr>
        <w:fldChar w:fldCharType="begin"/>
      </w:r>
      <w:r w:rsidR="003E7B1E">
        <w:rPr>
          <w:noProof/>
          <w:webHidden/>
        </w:rPr>
        <w:instrText xml:space="preserve"> PAGEREF _Toc444411224 \h </w:instrText>
      </w:r>
      <w:r w:rsidR="003E7B1E">
        <w:rPr>
          <w:noProof/>
          <w:webHidden/>
        </w:rPr>
      </w:r>
      <w:r w:rsidR="003E7B1E">
        <w:rPr>
          <w:noProof/>
          <w:webHidden/>
        </w:rPr>
        <w:fldChar w:fldCharType="separate"/>
      </w:r>
      <w:r w:rsidR="003E7B1E">
        <w:rPr>
          <w:noProof/>
          <w:webHidden/>
        </w:rPr>
        <w:t>17</w:t>
      </w:r>
      <w:r w:rsidR="003E7B1E">
        <w:rPr>
          <w:noProof/>
          <w:webHidden/>
        </w:rPr>
        <w:fldChar w:fldCharType="end"/>
      </w:r>
      <w:r>
        <w:rPr>
          <w:noProof/>
        </w:rPr>
        <w:fldChar w:fldCharType="end"/>
      </w:r>
    </w:p>
    <w:bookmarkEnd w:id="1"/>
    <w:p w:rsidR="003E7B1E" w:rsidRDefault="004F7144">
      <w:pPr>
        <w:pStyle w:val="TOC40"/>
        <w:tabs>
          <w:tab w:val="right" w:leader="dot" w:pos="9710"/>
        </w:tabs>
        <w:rPr>
          <w:rFonts w:eastAsiaTheme="minorEastAsia" w:cstheme="minorBidi"/>
          <w:noProof/>
          <w:kern w:val="0"/>
          <w:sz w:val="22"/>
          <w:szCs w:val="22"/>
          <w:lang w:eastAsia="en-US" w:bidi="ar-SA"/>
        </w:rPr>
      </w:pPr>
      <w:r>
        <w:fldChar w:fldCharType="begin"/>
      </w:r>
      <w:r>
        <w:instrText xml:space="preserve"> HYPERLINK \l "_Toc444411225" </w:instrText>
      </w:r>
      <w:r>
        <w:fldChar w:fldCharType="separate"/>
      </w:r>
      <w:r w:rsidR="003E7B1E" w:rsidRPr="00705C1E">
        <w:rPr>
          <w:rStyle w:val="Hyperlink"/>
          <w:noProof/>
        </w:rPr>
        <w:t>Exercise: Changing document views</w:t>
      </w:r>
      <w:r w:rsidR="003E7B1E">
        <w:rPr>
          <w:noProof/>
          <w:webHidden/>
        </w:rPr>
        <w:tab/>
      </w:r>
      <w:r w:rsidR="003E7B1E">
        <w:rPr>
          <w:noProof/>
          <w:webHidden/>
        </w:rPr>
        <w:fldChar w:fldCharType="begin"/>
      </w:r>
      <w:r w:rsidR="003E7B1E">
        <w:rPr>
          <w:noProof/>
          <w:webHidden/>
        </w:rPr>
        <w:instrText xml:space="preserve"> PAGEREF _Toc444411225 \h </w:instrText>
      </w:r>
      <w:r w:rsidR="003E7B1E">
        <w:rPr>
          <w:noProof/>
          <w:webHidden/>
        </w:rPr>
      </w:r>
      <w:r w:rsidR="003E7B1E">
        <w:rPr>
          <w:noProof/>
          <w:webHidden/>
        </w:rPr>
        <w:fldChar w:fldCharType="separate"/>
      </w:r>
      <w:r w:rsidR="003E7B1E">
        <w:rPr>
          <w:noProof/>
          <w:webHidden/>
        </w:rPr>
        <w:t>18</w:t>
      </w:r>
      <w:r w:rsidR="003E7B1E">
        <w:rPr>
          <w:noProof/>
          <w:webHidden/>
        </w:rPr>
        <w:fldChar w:fldCharType="end"/>
      </w:r>
      <w:r>
        <w:rPr>
          <w:noProof/>
        </w:rPr>
        <w:fldChar w:fldCharType="end"/>
      </w:r>
    </w:p>
    <w:p w:rsidR="003E7B1E" w:rsidRDefault="004F7144">
      <w:pPr>
        <w:pStyle w:val="TOC30"/>
        <w:tabs>
          <w:tab w:val="right" w:leader="dot" w:pos="9710"/>
        </w:tabs>
        <w:rPr>
          <w:rFonts w:eastAsiaTheme="minorEastAsia" w:cstheme="minorBidi"/>
          <w:noProof/>
          <w:kern w:val="0"/>
          <w:sz w:val="22"/>
          <w:szCs w:val="22"/>
          <w:lang w:eastAsia="en-US" w:bidi="ar-SA"/>
        </w:rPr>
      </w:pPr>
      <w:hyperlink w:anchor="_Toc444411226" w:history="1">
        <w:r w:rsidR="003E7B1E" w:rsidRPr="00705C1E">
          <w:rPr>
            <w:rStyle w:val="Hyperlink"/>
            <w:noProof/>
          </w:rPr>
          <w:t>Assessment: Document views</w:t>
        </w:r>
        <w:r w:rsidR="003E7B1E">
          <w:rPr>
            <w:noProof/>
            <w:webHidden/>
          </w:rPr>
          <w:tab/>
        </w:r>
        <w:r w:rsidR="003E7B1E">
          <w:rPr>
            <w:noProof/>
            <w:webHidden/>
          </w:rPr>
          <w:fldChar w:fldCharType="begin"/>
        </w:r>
        <w:r w:rsidR="003E7B1E">
          <w:rPr>
            <w:noProof/>
            <w:webHidden/>
          </w:rPr>
          <w:instrText xml:space="preserve"> PAGEREF _Toc444411226 \h </w:instrText>
        </w:r>
        <w:r w:rsidR="003E7B1E">
          <w:rPr>
            <w:noProof/>
            <w:webHidden/>
          </w:rPr>
        </w:r>
        <w:r w:rsidR="003E7B1E">
          <w:rPr>
            <w:noProof/>
            <w:webHidden/>
          </w:rPr>
          <w:fldChar w:fldCharType="separate"/>
        </w:r>
        <w:r w:rsidR="003E7B1E">
          <w:rPr>
            <w:noProof/>
            <w:webHidden/>
          </w:rPr>
          <w:t>19</w:t>
        </w:r>
        <w:r w:rsidR="003E7B1E">
          <w:rPr>
            <w:noProof/>
            <w:webHidden/>
          </w:rPr>
          <w:fldChar w:fldCharType="end"/>
        </w:r>
      </w:hyperlink>
    </w:p>
    <w:p w:rsidR="003E7B1E" w:rsidRDefault="004F7144">
      <w:pPr>
        <w:pStyle w:val="TOC20"/>
        <w:tabs>
          <w:tab w:val="right" w:leader="dot" w:pos="9710"/>
        </w:tabs>
        <w:rPr>
          <w:rFonts w:eastAsiaTheme="minorEastAsia" w:cstheme="minorBidi"/>
          <w:b w:val="0"/>
          <w:bCs w:val="0"/>
          <w:noProof/>
          <w:kern w:val="0"/>
          <w:sz w:val="22"/>
          <w:szCs w:val="22"/>
          <w:lang w:eastAsia="en-US" w:bidi="ar-SA"/>
        </w:rPr>
      </w:pPr>
      <w:hyperlink w:anchor="_Toc444411227" w:history="1">
        <w:r w:rsidR="003E7B1E" w:rsidRPr="00705C1E">
          <w:rPr>
            <w:rStyle w:val="Hyperlink"/>
            <w:noProof/>
          </w:rPr>
          <w:t>Summary: Fundamentals</w:t>
        </w:r>
        <w:r w:rsidR="003E7B1E">
          <w:rPr>
            <w:noProof/>
            <w:webHidden/>
          </w:rPr>
          <w:tab/>
        </w:r>
        <w:r w:rsidR="003E7B1E">
          <w:rPr>
            <w:noProof/>
            <w:webHidden/>
          </w:rPr>
          <w:fldChar w:fldCharType="begin"/>
        </w:r>
        <w:r w:rsidR="003E7B1E">
          <w:rPr>
            <w:noProof/>
            <w:webHidden/>
          </w:rPr>
          <w:instrText xml:space="preserve"> PAGEREF _Toc444411227 \h </w:instrText>
        </w:r>
        <w:r w:rsidR="003E7B1E">
          <w:rPr>
            <w:noProof/>
            <w:webHidden/>
          </w:rPr>
        </w:r>
        <w:r w:rsidR="003E7B1E">
          <w:rPr>
            <w:noProof/>
            <w:webHidden/>
          </w:rPr>
          <w:fldChar w:fldCharType="separate"/>
        </w:r>
        <w:r w:rsidR="003E7B1E">
          <w:rPr>
            <w:noProof/>
            <w:webHidden/>
          </w:rPr>
          <w:t>20</w:t>
        </w:r>
        <w:r w:rsidR="003E7B1E">
          <w:rPr>
            <w:noProof/>
            <w:webHidden/>
          </w:rPr>
          <w:fldChar w:fldCharType="end"/>
        </w:r>
      </w:hyperlink>
    </w:p>
    <w:p w:rsidR="003E7B1E" w:rsidRDefault="004F7144">
      <w:pPr>
        <w:pStyle w:val="TOC30"/>
        <w:tabs>
          <w:tab w:val="right" w:leader="dot" w:pos="9710"/>
        </w:tabs>
        <w:rPr>
          <w:rFonts w:eastAsiaTheme="minorEastAsia" w:cstheme="minorBidi"/>
          <w:noProof/>
          <w:kern w:val="0"/>
          <w:sz w:val="22"/>
          <w:szCs w:val="22"/>
          <w:lang w:eastAsia="en-US" w:bidi="ar-SA"/>
        </w:rPr>
      </w:pPr>
      <w:hyperlink w:anchor="_Toc444411228" w:history="1">
        <w:r w:rsidR="003E7B1E" w:rsidRPr="00705C1E">
          <w:rPr>
            <w:rStyle w:val="Hyperlink"/>
            <w:noProof/>
          </w:rPr>
          <w:t>Synthesis: Fundamentals</w:t>
        </w:r>
        <w:r w:rsidR="003E7B1E">
          <w:rPr>
            <w:noProof/>
            <w:webHidden/>
          </w:rPr>
          <w:tab/>
        </w:r>
        <w:r w:rsidR="003E7B1E">
          <w:rPr>
            <w:noProof/>
            <w:webHidden/>
          </w:rPr>
          <w:fldChar w:fldCharType="begin"/>
        </w:r>
        <w:r w:rsidR="003E7B1E">
          <w:rPr>
            <w:noProof/>
            <w:webHidden/>
          </w:rPr>
          <w:instrText xml:space="preserve"> PAGEREF _Toc444411228 \h </w:instrText>
        </w:r>
        <w:r w:rsidR="003E7B1E">
          <w:rPr>
            <w:noProof/>
            <w:webHidden/>
          </w:rPr>
        </w:r>
        <w:r w:rsidR="003E7B1E">
          <w:rPr>
            <w:noProof/>
            <w:webHidden/>
          </w:rPr>
          <w:fldChar w:fldCharType="separate"/>
        </w:r>
        <w:r w:rsidR="003E7B1E">
          <w:rPr>
            <w:noProof/>
            <w:webHidden/>
          </w:rPr>
          <w:t>20</w:t>
        </w:r>
        <w:r w:rsidR="003E7B1E">
          <w:rPr>
            <w:noProof/>
            <w:webHidden/>
          </w:rPr>
          <w:fldChar w:fldCharType="end"/>
        </w:r>
      </w:hyperlink>
    </w:p>
    <w:p w:rsidR="001F221B" w:rsidRDefault="003E7B1E" w:rsidP="003C3552">
      <w:pPr>
        <w:pStyle w:val="Heading1"/>
        <w:ind w:left="0"/>
      </w:pPr>
      <w:r>
        <w:lastRenderedPageBreak/>
        <w:fldChar w:fldCharType="end"/>
      </w:r>
      <w:bookmarkStart w:id="2" w:name="_Toc444411201"/>
      <w:r w:rsidR="00B2335C">
        <w:t>Fundamentals</w:t>
      </w:r>
      <w:bookmarkEnd w:id="0"/>
      <w:bookmarkEnd w:id="2"/>
      <w:r>
        <w:rPr>
          <w:rStyle w:val="FootnoteReference"/>
        </w:rPr>
        <w:footnoteReference w:id="1"/>
      </w:r>
      <w:r w:rsidR="00B2335C">
        <w:t xml:space="preserve"> </w:t>
      </w:r>
    </w:p>
    <w:p w:rsidR="001F221B" w:rsidRDefault="00B2335C">
      <w:pPr>
        <w:pStyle w:val="p1"/>
      </w:pPr>
      <w:r>
        <w:t>You will learn how to:</w:t>
      </w:r>
    </w:p>
    <w:p w:rsidR="001F221B" w:rsidRDefault="004F7144" w:rsidP="00B2335C">
      <w:pPr>
        <w:pStyle w:val="lifirstinul"/>
        <w:numPr>
          <w:ilvl w:val="0"/>
          <w:numId w:val="2"/>
        </w:numPr>
      </w:pPr>
      <w:hyperlink w:anchor="_Module_A:_Getting" w:history="1">
        <w:r w:rsidR="00B2335C" w:rsidRPr="003E7B1E">
          <w:rPr>
            <w:rStyle w:val="Hyperlink"/>
          </w:rPr>
          <w:t>Get around the Word interface</w:t>
        </w:r>
      </w:hyperlink>
    </w:p>
    <w:p w:rsidR="001F221B" w:rsidRDefault="004F7144" w:rsidP="00B2335C">
      <w:pPr>
        <w:pStyle w:val="limiddleinul"/>
        <w:numPr>
          <w:ilvl w:val="0"/>
          <w:numId w:val="3"/>
        </w:numPr>
      </w:pPr>
      <w:hyperlink w:anchor="_Module_B:_Creating" w:history="1">
        <w:r w:rsidR="00B2335C" w:rsidRPr="003E7B1E">
          <w:rPr>
            <w:rStyle w:val="Hyperlink"/>
          </w:rPr>
          <w:t>Create and save a new document</w:t>
        </w:r>
      </w:hyperlink>
    </w:p>
    <w:p w:rsidR="001F221B" w:rsidRDefault="004F7144" w:rsidP="00B2335C">
      <w:pPr>
        <w:pStyle w:val="lilastinul"/>
        <w:numPr>
          <w:ilvl w:val="0"/>
          <w:numId w:val="4"/>
        </w:numPr>
      </w:pPr>
      <w:hyperlink w:anchor="_Module_C:_Document" w:history="1">
        <w:r w:rsidR="00B2335C" w:rsidRPr="003E7B1E">
          <w:rPr>
            <w:rStyle w:val="Hyperlink"/>
          </w:rPr>
          <w:t>View documents in different ways</w:t>
        </w:r>
      </w:hyperlink>
    </w:p>
    <w:p w:rsidR="001F221B" w:rsidRDefault="00B2335C">
      <w:pPr>
        <w:pStyle w:val="p1"/>
        <w:sectPr w:rsidR="001F221B" w:rsidSect="001E53F4">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008" w:left="1440" w:header="0" w:footer="0" w:gutter="0"/>
          <w:cols w:space="720"/>
        </w:sectPr>
      </w:pPr>
      <w:r>
        <w:t>Learning time: 60 minutes</w:t>
      </w:r>
    </w:p>
    <w:p w:rsidR="001F221B" w:rsidRDefault="00B2335C" w:rsidP="003C3552">
      <w:pPr>
        <w:pStyle w:val="Heading2"/>
      </w:pPr>
      <w:bookmarkStart w:id="3" w:name="_Module_A:_Getting"/>
      <w:bookmarkStart w:id="4" w:name="unique_4"/>
      <w:bookmarkStart w:id="5" w:name="_Toc444411202"/>
      <w:bookmarkEnd w:id="3"/>
      <w:r>
        <w:lastRenderedPageBreak/>
        <w:t>Module A: Getting around</w:t>
      </w:r>
      <w:bookmarkEnd w:id="4"/>
      <w:bookmarkEnd w:id="5"/>
      <w:r>
        <w:t xml:space="preserve"> </w:t>
      </w:r>
    </w:p>
    <w:p w:rsidR="001F221B" w:rsidRDefault="00B2335C">
      <w:pPr>
        <w:pStyle w:val="p1"/>
      </w:pPr>
      <w:r>
        <w:t xml:space="preserve">First thing you'll need to do is start Word. Once you're in, at the top of the screen you'll see a set of tools called </w:t>
      </w:r>
      <w:r>
        <w:rPr>
          <w:rStyle w:val="term"/>
        </w:rPr>
        <w:t>the ribbon</w:t>
      </w:r>
      <w:r>
        <w:t>. You'll use commands and buttons on the ribbon and elsewhere to create documents.</w:t>
      </w:r>
    </w:p>
    <w:p w:rsidR="001F221B" w:rsidRDefault="00B2335C">
      <w:pPr>
        <w:pStyle w:val="p1"/>
      </w:pPr>
      <w:r>
        <w:t>You will learn:</w:t>
      </w:r>
    </w:p>
    <w:p w:rsidR="001F221B" w:rsidRDefault="00B2335C" w:rsidP="00B2335C">
      <w:pPr>
        <w:pStyle w:val="lifirstinul"/>
        <w:numPr>
          <w:ilvl w:val="0"/>
          <w:numId w:val="5"/>
        </w:numPr>
      </w:pPr>
      <w:r>
        <w:t>The layout of the Word interface and the ribbon</w:t>
      </w:r>
    </w:p>
    <w:p w:rsidR="001F221B" w:rsidRDefault="00B2335C" w:rsidP="00B2335C">
      <w:pPr>
        <w:pStyle w:val="limiddleinul"/>
        <w:numPr>
          <w:ilvl w:val="0"/>
          <w:numId w:val="6"/>
        </w:numPr>
      </w:pPr>
      <w:r>
        <w:t>About Backstage view</w:t>
      </w:r>
    </w:p>
    <w:p w:rsidR="001F221B" w:rsidRDefault="00B2335C" w:rsidP="00B2335C">
      <w:pPr>
        <w:pStyle w:val="lilastinul"/>
        <w:numPr>
          <w:ilvl w:val="0"/>
          <w:numId w:val="7"/>
        </w:numPr>
      </w:pPr>
      <w:r>
        <w:t>How to open and close documents</w:t>
      </w:r>
    </w:p>
    <w:p w:rsidR="001F221B" w:rsidRDefault="00B2335C" w:rsidP="003C3552">
      <w:pPr>
        <w:pStyle w:val="Heading3"/>
      </w:pPr>
      <w:bookmarkStart w:id="6" w:name="_Toc444411203"/>
      <w:bookmarkStart w:id="7" w:name="unique_8"/>
      <w:r>
        <w:t>The Word interface</w:t>
      </w:r>
      <w:bookmarkEnd w:id="6"/>
      <w:r>
        <w:fldChar w:fldCharType="begin"/>
      </w:r>
      <w:r>
        <w:instrText xml:space="preserve"> XE "ribbon" </w:instrText>
      </w:r>
      <w:r>
        <w:fldChar w:fldCharType="end"/>
      </w:r>
      <w:r>
        <w:t xml:space="preserve"> </w:t>
      </w:r>
      <w:bookmarkEnd w:id="7"/>
      <w:r>
        <w:fldChar w:fldCharType="begin"/>
      </w:r>
      <w:r>
        <w:instrText xml:space="preserve"> XE "Quick Access toolbar" </w:instrText>
      </w:r>
      <w:r>
        <w:fldChar w:fldCharType="end"/>
      </w:r>
      <w:r>
        <w:fldChar w:fldCharType="begin"/>
      </w:r>
      <w:r>
        <w:instrText xml:space="preserve"> XE "status bar" </w:instrText>
      </w:r>
      <w:r>
        <w:fldChar w:fldCharType="end"/>
      </w:r>
      <w:r>
        <w:fldChar w:fldCharType="begin"/>
      </w:r>
      <w:r>
        <w:instrText xml:space="preserve"> XE "dialog box launcher" </w:instrText>
      </w:r>
      <w:r>
        <w:fldChar w:fldCharType="end"/>
      </w:r>
    </w:p>
    <w:p w:rsidR="001F221B" w:rsidRDefault="00B2335C">
      <w:pPr>
        <w:pStyle w:val="p1"/>
      </w:pPr>
      <w:r>
        <w:t>The most prominent feature of the Word 2010 interface is the ribbon. Other features include the Quick Access toolbar, rulers, and the status bar.</w:t>
      </w:r>
    </w:p>
    <w:p w:rsidR="001F221B" w:rsidRDefault="00AB4023">
      <w:pPr>
        <w:pStyle w:val="image1"/>
      </w:pPr>
      <w:r>
        <w:rPr>
          <w:noProof/>
          <w:lang w:eastAsia="en-US" w:bidi="ar-SA"/>
        </w:rPr>
        <mc:AlternateContent>
          <mc:Choice Requires="wps">
            <w:drawing>
              <wp:anchor distT="0" distB="0" distL="0" distR="0" simplePos="0" relativeHeight="251651072" behindDoc="0" locked="0" layoutInCell="1" allowOverlap="1" wp14:anchorId="7404D154" wp14:editId="77DF76FA">
                <wp:simplePos x="0" y="0"/>
                <wp:positionH relativeFrom="column">
                  <wp:posOffset>-301625</wp:posOffset>
                </wp:positionH>
                <wp:positionV relativeFrom="paragraph">
                  <wp:posOffset>91440</wp:posOffset>
                </wp:positionV>
                <wp:extent cx="236855" cy="236855"/>
                <wp:effectExtent l="3175"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4D154" id="_x0000_t202" coordsize="21600,21600" o:spt="202" path="m,l,21600r21600,l21600,xe">
                <v:stroke joinstyle="miter"/>
                <v:path gradientshapeok="t" o:connecttype="rect"/>
              </v:shapetype>
              <v:shape id="Text Box 2" o:spid="_x0000_s1026" type="#_x0000_t202" style="position:absolute;left:0;text-align:left;margin-left:-23.75pt;margin-top:7.2pt;width:18.65pt;height:18.65pt;z-index:2516510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52E45193" wp14:editId="1C1A5EE1">
            <wp:extent cx="4981575" cy="2019300"/>
            <wp:effectExtent l="0" t="0" r="9525"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81575" cy="2019300"/>
                    </a:xfrm>
                    <a:prstGeom prst="rect">
                      <a:avLst/>
                    </a:prstGeom>
                    <a:solidFill>
                      <a:srgbClr val="FFFFFF"/>
                    </a:solidFill>
                    <a:ln>
                      <a:noFill/>
                    </a:ln>
                  </pic:spPr>
                </pic:pic>
              </a:graphicData>
            </a:graphic>
          </wp:inline>
        </w:drawing>
      </w:r>
      <w:r w:rsidR="00B2335C">
        <w:t xml:space="preserve"> </w:t>
      </w:r>
    </w:p>
    <w:tbl>
      <w:tblPr>
        <w:tblW w:w="0" w:type="auto"/>
        <w:tblLayout w:type="fixed"/>
        <w:tblCellMar>
          <w:left w:w="0" w:type="dxa"/>
          <w:right w:w="0" w:type="dxa"/>
        </w:tblCellMar>
        <w:tblLook w:val="0000" w:firstRow="0" w:lastRow="0" w:firstColumn="0" w:lastColumn="0" w:noHBand="0" w:noVBand="0"/>
      </w:tblPr>
      <w:tblGrid>
        <w:gridCol w:w="400"/>
        <w:gridCol w:w="9246"/>
      </w:tblGrid>
      <w:tr w:rsidR="001F221B">
        <w:trPr>
          <w:cantSplit/>
          <w:tblHeader/>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3AB6957C" wp14:editId="09919549">
                  <wp:extent cx="209550" cy="20955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The </w:t>
            </w:r>
            <w:r>
              <w:rPr>
                <w:rStyle w:val="term"/>
                <w:i w:val="0"/>
                <w:color w:val="000000"/>
                <w:szCs w:val="22"/>
              </w:rPr>
              <w:t>Quick Access toolbar</w:t>
            </w:r>
            <w:r>
              <w:rPr>
                <w:color w:val="000000"/>
                <w:szCs w:val="22"/>
              </w:rPr>
              <w:t xml:space="preserve"> holds a few of the commands that you use most. You can change what's displayed on this toolbar by clicking the drop-down arrow </w:t>
            </w:r>
            <w:r w:rsidR="00AB4023">
              <w:rPr>
                <w:noProof/>
                <w:color w:val="000000"/>
                <w:szCs w:val="22"/>
                <w:lang w:eastAsia="en-US" w:bidi="ar-SA"/>
              </w:rPr>
              <w:drawing>
                <wp:inline distT="0" distB="0" distL="0" distR="0" wp14:anchorId="3118BFD4" wp14:editId="1D83E53C">
                  <wp:extent cx="133350" cy="13335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solidFill>
                            <a:srgbClr val="FFFFFF"/>
                          </a:solidFill>
                          <a:ln>
                            <a:noFill/>
                          </a:ln>
                        </pic:spPr>
                      </pic:pic>
                    </a:graphicData>
                  </a:graphic>
                </wp:inline>
              </w:drawing>
            </w:r>
            <w:r>
              <w:rPr>
                <w:color w:val="000000"/>
                <w:szCs w:val="22"/>
              </w:rPr>
              <w:t xml:space="preserve"> at the right of the toolbar.</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67FDF1A1" wp14:editId="142BAE98">
                  <wp:extent cx="209550" cy="20955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The ribbon </w:t>
            </w:r>
            <w:r>
              <w:rPr>
                <w:rStyle w:val="term"/>
                <w:i w:val="0"/>
                <w:color w:val="000000"/>
                <w:szCs w:val="22"/>
              </w:rPr>
              <w:t>tabs</w:t>
            </w:r>
            <w:r>
              <w:rPr>
                <w:color w:val="000000"/>
                <w:szCs w:val="22"/>
              </w:rPr>
              <w:t xml:space="preserve"> divide ribbon commands into general categories. Some tabs appear only in certain contexts. For instance, if the cursor is in a table, then table Design and Layout tabs will appear.</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6AD5AF6B" wp14:editId="22B79089">
                  <wp:extent cx="209550" cy="20955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Ribbon </w:t>
            </w:r>
            <w:r>
              <w:rPr>
                <w:rStyle w:val="term"/>
                <w:i w:val="0"/>
                <w:color w:val="000000"/>
                <w:szCs w:val="22"/>
              </w:rPr>
              <w:t>groups</w:t>
            </w:r>
            <w:r>
              <w:rPr>
                <w:color w:val="000000"/>
                <w:szCs w:val="22"/>
              </w:rPr>
              <w:t xml:space="preserve"> further divide commands on a tab into logical groupings, like Font and Paragraph. You can hide groups by clicking the Minimize the Ribbon button </w:t>
            </w:r>
            <w:r w:rsidR="00AB4023">
              <w:rPr>
                <w:noProof/>
                <w:color w:val="000000"/>
                <w:szCs w:val="22"/>
                <w:lang w:eastAsia="en-US" w:bidi="ar-SA"/>
              </w:rPr>
              <w:drawing>
                <wp:inline distT="0" distB="0" distL="0" distR="0" wp14:anchorId="7730AA90" wp14:editId="210C4B81">
                  <wp:extent cx="190500" cy="161925"/>
                  <wp:effectExtent l="0" t="0" r="0" b="952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61925"/>
                          </a:xfrm>
                          <a:prstGeom prst="rect">
                            <a:avLst/>
                          </a:prstGeom>
                          <a:solidFill>
                            <a:srgbClr val="FFFFFF"/>
                          </a:solidFill>
                          <a:ln>
                            <a:noFill/>
                          </a:ln>
                        </pic:spPr>
                      </pic:pic>
                    </a:graphicData>
                  </a:graphic>
                </wp:inline>
              </w:drawing>
            </w:r>
            <w:r>
              <w:rPr>
                <w:color w:val="000000"/>
                <w:szCs w:val="22"/>
              </w:rPr>
              <w:t xml:space="preserve"> over the right end of the ribbon. The groups will be hidden until you click a tab, and will be hidden again when you go back to the document.</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6FB94AA2" wp14:editId="32712097">
                  <wp:extent cx="209550" cy="20955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Some ribbon groups have a </w:t>
            </w:r>
            <w:r>
              <w:rPr>
                <w:rStyle w:val="term"/>
                <w:i w:val="0"/>
                <w:color w:val="000000"/>
                <w:szCs w:val="22"/>
              </w:rPr>
              <w:t>dialog box launcher</w:t>
            </w:r>
            <w:r>
              <w:rPr>
                <w:color w:val="000000"/>
                <w:szCs w:val="22"/>
              </w:rPr>
              <w:t xml:space="preserve"> </w:t>
            </w:r>
            <w:r w:rsidR="00AB4023">
              <w:rPr>
                <w:noProof/>
                <w:color w:val="000000"/>
                <w:szCs w:val="22"/>
                <w:lang w:eastAsia="en-US" w:bidi="ar-SA"/>
              </w:rPr>
              <w:drawing>
                <wp:inline distT="0" distB="0" distL="0" distR="0" wp14:anchorId="38FBFE86" wp14:editId="366020F7">
                  <wp:extent cx="133350" cy="13335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solidFill>
                            <a:srgbClr val="FFFFFF"/>
                          </a:solidFill>
                          <a:ln>
                            <a:noFill/>
                          </a:ln>
                        </pic:spPr>
                      </pic:pic>
                    </a:graphicData>
                  </a:graphic>
                </wp:inline>
              </w:drawing>
            </w:r>
            <w:r>
              <w:rPr>
                <w:color w:val="000000"/>
                <w:szCs w:val="22"/>
              </w:rPr>
              <w:t xml:space="preserve"> in the lower-right corner. This opens a window with the same name as the group, showing more options.</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20DD65BF" wp14:editId="689504D6">
                  <wp:extent cx="209550" cy="209550"/>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The </w:t>
            </w:r>
            <w:r>
              <w:rPr>
                <w:rStyle w:val="term"/>
                <w:i w:val="0"/>
                <w:color w:val="000000"/>
                <w:szCs w:val="22"/>
              </w:rPr>
              <w:t>ruler</w:t>
            </w:r>
            <w:r>
              <w:rPr>
                <w:color w:val="000000"/>
                <w:szCs w:val="22"/>
              </w:rPr>
              <w:t xml:space="preserve"> shows the dimensions of the page, as well as the locations of margins, indents, and tab stops. To show or hide the ruler, click the View Ruler button </w:t>
            </w:r>
            <w:r w:rsidR="00AB4023">
              <w:rPr>
                <w:noProof/>
                <w:color w:val="000000"/>
                <w:szCs w:val="22"/>
                <w:lang w:eastAsia="en-US" w:bidi="ar-SA"/>
              </w:rPr>
              <w:drawing>
                <wp:inline distT="0" distB="0" distL="0" distR="0" wp14:anchorId="37E76547" wp14:editId="43251EF9">
                  <wp:extent cx="161925" cy="16192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solidFill>
                            <a:srgbClr val="FFFFFF"/>
                          </a:solidFill>
                          <a:ln>
                            <a:noFill/>
                          </a:ln>
                        </pic:spPr>
                      </pic:pic>
                    </a:graphicData>
                  </a:graphic>
                </wp:inline>
              </w:drawing>
            </w:r>
            <w:r>
              <w:rPr>
                <w:color w:val="000000"/>
                <w:szCs w:val="22"/>
              </w:rPr>
              <w:t xml:space="preserve"> over the right scrollbar.</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0222098E" wp14:editId="6ED550EB">
                  <wp:extent cx="209550" cy="20955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The </w:t>
            </w:r>
            <w:r>
              <w:rPr>
                <w:rStyle w:val="term"/>
                <w:i w:val="0"/>
                <w:color w:val="000000"/>
                <w:szCs w:val="22"/>
              </w:rPr>
              <w:t>document window</w:t>
            </w:r>
            <w:r>
              <w:rPr>
                <w:color w:val="000000"/>
                <w:szCs w:val="22"/>
              </w:rPr>
              <w:t xml:space="preserve"> is where you create your documents.</w:t>
            </w:r>
          </w:p>
        </w:tc>
      </w:tr>
    </w:tbl>
    <w:p w:rsidR="001F221B" w:rsidRDefault="00B2335C">
      <w:pPr>
        <w:pStyle w:val="p1"/>
      </w:pPr>
      <w:r>
        <w:t xml:space="preserve">Along the bottom of the Word window you'll see the </w:t>
      </w:r>
      <w:r>
        <w:rPr>
          <w:rStyle w:val="term"/>
        </w:rPr>
        <w:t>status bar</w:t>
      </w:r>
      <w:r>
        <w:t>, which shows information such as page number and word count, and the current document view and zoom percentage.</w:t>
      </w:r>
    </w:p>
    <w:p w:rsidR="001F221B" w:rsidRDefault="00B2335C">
      <w:pPr>
        <w:pStyle w:val="title1infig"/>
      </w:pPr>
      <w:r>
        <w:t>The Word status bar, shortened for display</w:t>
      </w:r>
    </w:p>
    <w:p w:rsidR="001F221B" w:rsidRDefault="00AB4023">
      <w:pPr>
        <w:pStyle w:val="image1"/>
      </w:pPr>
      <w:r>
        <w:rPr>
          <w:noProof/>
          <w:lang w:eastAsia="en-US" w:bidi="ar-SA"/>
        </w:rPr>
        <w:drawing>
          <wp:inline distT="0" distB="0" distL="0" distR="0" wp14:anchorId="088E3A64" wp14:editId="5362D1D6">
            <wp:extent cx="5972175" cy="219075"/>
            <wp:effectExtent l="0" t="0" r="9525" b="952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72175" cy="219075"/>
                    </a:xfrm>
                    <a:prstGeom prst="rect">
                      <a:avLst/>
                    </a:prstGeom>
                    <a:solidFill>
                      <a:srgbClr val="FFFFFF"/>
                    </a:solidFill>
                    <a:ln>
                      <a:noFill/>
                    </a:ln>
                  </pic:spPr>
                </pic:pic>
              </a:graphicData>
            </a:graphic>
          </wp:inline>
        </w:drawing>
      </w:r>
      <w:r w:rsidR="00B2335C">
        <w:t xml:space="preserve"> </w:t>
      </w:r>
    </w:p>
    <w:p w:rsidR="001F221B" w:rsidRDefault="001F221B" w:rsidP="003C3552">
      <w:pPr>
        <w:pStyle w:val="title4inchapter"/>
      </w:pPr>
    </w:p>
    <w:p w:rsidR="001F221B" w:rsidRDefault="001F221B">
      <w:pPr>
        <w:sectPr w:rsidR="001F221B">
          <w:headerReference w:type="even" r:id="rId28"/>
          <w:headerReference w:type="default" r:id="rId29"/>
          <w:footerReference w:type="even" r:id="rId30"/>
          <w:footerReference w:type="default" r:id="rId31"/>
          <w:headerReference w:type="first" r:id="rId32"/>
          <w:footerReference w:type="first" r:id="rId33"/>
          <w:pgSz w:w="12240" w:h="15840"/>
          <w:pgMar w:top="1008" w:right="1080" w:bottom="1008" w:left="1440" w:header="0" w:footer="0" w:gutter="0"/>
          <w:cols w:space="720"/>
        </w:sectPr>
      </w:pPr>
    </w:p>
    <w:p w:rsidR="001F221B" w:rsidRDefault="00B2335C" w:rsidP="003C3552">
      <w:pPr>
        <w:pStyle w:val="Heading4"/>
      </w:pPr>
      <w:bookmarkStart w:id="8" w:name="_Toc444411204"/>
      <w:bookmarkStart w:id="9" w:name="unique_10"/>
      <w:r>
        <w:lastRenderedPageBreak/>
        <w:t xml:space="preserve">Starting </w:t>
      </w:r>
      <w:r w:rsidRPr="003C3552">
        <w:t>Microsoft</w:t>
      </w:r>
      <w:r>
        <w:t xml:space="preserve"> Word 2010</w:t>
      </w:r>
      <w:bookmarkEnd w:id="8"/>
      <w:r>
        <w:fldChar w:fldCharType="begin"/>
      </w:r>
      <w:r>
        <w:instrText xml:space="preserve"> XE "starting Word" </w:instrText>
      </w:r>
      <w:r>
        <w:fldChar w:fldCharType="end"/>
      </w:r>
      <w:r>
        <w:t xml:space="preserve"> </w:t>
      </w:r>
      <w:bookmarkEnd w:id="9"/>
      <w:r>
        <w:fldChar w:fldCharType="begin"/>
      </w:r>
      <w:r>
        <w:instrText xml:space="preserve"> XE "Word" </w:instrText>
      </w:r>
      <w:r>
        <w:fldChar w:fldCharType="end"/>
      </w:r>
      <w:r>
        <w:fldChar w:fldCharType="begin"/>
      </w:r>
      <w:r>
        <w:instrText xml:space="preserve"> XE "Word:starting" </w:instrText>
      </w:r>
      <w:r>
        <w:fldChar w:fldCharType="end"/>
      </w:r>
      <w:r>
        <w:fldChar w:fldCharType="begin"/>
      </w:r>
      <w:r>
        <w:instrText xml:space="preserve"> XE "Word:starting" </w:instrText>
      </w:r>
      <w:r>
        <w:fldChar w:fldCharType="end"/>
      </w:r>
    </w:p>
    <w:p w:rsidR="001F221B" w:rsidRDefault="00B2335C">
      <w:pPr>
        <w:pStyle w:val="context"/>
      </w:pPr>
      <w:r>
        <w:t>In Windows 7, you can start Word from the Start menu, or you can add icons to the desktop or the taskbar.</w:t>
      </w:r>
    </w:p>
    <w:p w:rsidR="001F221B" w:rsidRDefault="00B2335C" w:rsidP="00B2335C">
      <w:pPr>
        <w:pStyle w:val="stepfirstinsteps"/>
        <w:numPr>
          <w:ilvl w:val="0"/>
          <w:numId w:val="8"/>
        </w:numPr>
      </w:pPr>
      <w:r>
        <w:t xml:space="preserve">Click </w:t>
      </w:r>
      <w:r>
        <w:rPr>
          <w:rStyle w:val="uicontrol"/>
        </w:rPr>
        <w:t>Start &gt; All Programs &gt; Microsoft Office &gt; Microsoft Word 2010</w:t>
      </w:r>
      <w:r>
        <w:t>.</w:t>
      </w:r>
    </w:p>
    <w:p w:rsidR="001F221B" w:rsidRDefault="00B2335C">
      <w:pPr>
        <w:pStyle w:val="stepresult"/>
      </w:pPr>
      <w:r>
        <w:t>The Word window opens to a blank document.</w:t>
      </w:r>
    </w:p>
    <w:p w:rsidR="001F221B" w:rsidRDefault="00B2335C">
      <w:pPr>
        <w:pStyle w:val="result"/>
      </w:pPr>
      <w:r>
        <w:t xml:space="preserve">If you want to pin the Word icon to the taskbar, right-click the icon and click </w:t>
      </w:r>
      <w:r>
        <w:rPr>
          <w:rStyle w:val="uicontrol"/>
        </w:rPr>
        <w:t>Pin this program to taskbar</w:t>
      </w:r>
      <w:r>
        <w:t>.</w:t>
      </w:r>
    </w:p>
    <w:p w:rsidR="001F221B" w:rsidRDefault="001F221B">
      <w:pPr>
        <w:pStyle w:val="stepsEndLabel"/>
      </w:pPr>
    </w:p>
    <w:p w:rsidR="001F221B" w:rsidRDefault="00B2335C" w:rsidP="003C3552">
      <w:pPr>
        <w:pStyle w:val="Heading4"/>
      </w:pPr>
      <w:bookmarkStart w:id="10" w:name="_Toc444411205"/>
      <w:bookmarkStart w:id="11" w:name="unique_11"/>
      <w:r w:rsidRPr="003C3552">
        <w:t>Backstage</w:t>
      </w:r>
      <w:r>
        <w:t xml:space="preserve"> view</w:t>
      </w:r>
      <w:bookmarkEnd w:id="10"/>
      <w:r>
        <w:fldChar w:fldCharType="begin"/>
      </w:r>
      <w:r>
        <w:instrText xml:space="preserve"> XE "Backstage view" </w:instrText>
      </w:r>
      <w:r>
        <w:fldChar w:fldCharType="end"/>
      </w:r>
      <w:r>
        <w:t xml:space="preserve"> </w:t>
      </w:r>
      <w:bookmarkEnd w:id="11"/>
    </w:p>
    <w:p w:rsidR="001F221B" w:rsidRDefault="00B2335C">
      <w:pPr>
        <w:pStyle w:val="p1"/>
      </w:pPr>
      <w:r>
        <w:t xml:space="preserve">Most ribbon tabs have a set of related tools and commands. The File tab, though, opens the Backstage view. This view gives you access to saving and printing, document information and protection, program options, and more. To return to your document, click the </w:t>
      </w:r>
      <w:r>
        <w:rPr>
          <w:rStyle w:val="uicontrol"/>
        </w:rPr>
        <w:t>File</w:t>
      </w:r>
      <w:r>
        <w:t xml:space="preserve"> tab again, or click any other tab.</w:t>
      </w:r>
    </w:p>
    <w:p w:rsidR="001F221B" w:rsidRDefault="00AB4023">
      <w:pPr>
        <w:pStyle w:val="image1"/>
      </w:pPr>
      <w:r>
        <w:rPr>
          <w:noProof/>
          <w:lang w:eastAsia="en-US" w:bidi="ar-SA"/>
        </w:rPr>
        <mc:AlternateContent>
          <mc:Choice Requires="wps">
            <w:drawing>
              <wp:anchor distT="0" distB="0" distL="0" distR="0" simplePos="0" relativeHeight="251664384" behindDoc="0" locked="0" layoutInCell="1" allowOverlap="1" wp14:anchorId="1118F1D6" wp14:editId="05025239">
                <wp:simplePos x="0" y="0"/>
                <wp:positionH relativeFrom="column">
                  <wp:posOffset>-301625</wp:posOffset>
                </wp:positionH>
                <wp:positionV relativeFrom="paragraph">
                  <wp:posOffset>91440</wp:posOffset>
                </wp:positionV>
                <wp:extent cx="236855" cy="236855"/>
                <wp:effectExtent l="3175" t="0" r="0" b="0"/>
                <wp:wrapSquare wrapText="bothSides"/>
                <wp:docPr id="1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8F1D6" id="Text Box 15" o:spid="_x0000_s1027" type="#_x0000_t202" style="position:absolute;left:0;text-align:left;margin-left:-23.75pt;margin-top:7.2pt;width:18.65pt;height:18.6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45190004" wp14:editId="6B2272D7">
            <wp:extent cx="5324475" cy="3752850"/>
            <wp:effectExtent l="0" t="0" r="9525"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24475" cy="3752850"/>
                    </a:xfrm>
                    <a:prstGeom prst="rect">
                      <a:avLst/>
                    </a:prstGeom>
                    <a:solidFill>
                      <a:srgbClr val="FFFFFF"/>
                    </a:solidFill>
                    <a:ln>
                      <a:noFill/>
                    </a:ln>
                  </pic:spPr>
                </pic:pic>
              </a:graphicData>
            </a:graphic>
          </wp:inline>
        </w:drawing>
      </w:r>
      <w:r w:rsidR="00B2335C">
        <w:t xml:space="preserve"> </w:t>
      </w:r>
    </w:p>
    <w:p w:rsidR="001F221B" w:rsidRDefault="001F221B" w:rsidP="003C3552">
      <w:pPr>
        <w:pStyle w:val="title4inchapter"/>
      </w:pPr>
    </w:p>
    <w:p w:rsidR="001F221B" w:rsidRDefault="001F221B">
      <w:pPr>
        <w:sectPr w:rsidR="001F221B">
          <w:headerReference w:type="even" r:id="rId35"/>
          <w:headerReference w:type="default" r:id="rId36"/>
          <w:footerReference w:type="even" r:id="rId37"/>
          <w:footerReference w:type="default" r:id="rId38"/>
          <w:headerReference w:type="first" r:id="rId39"/>
          <w:footerReference w:type="first" r:id="rId40"/>
          <w:pgSz w:w="12240" w:h="15840"/>
          <w:pgMar w:top="1008" w:right="1080" w:bottom="1008" w:left="1440" w:header="0" w:footer="0" w:gutter="0"/>
          <w:cols w:space="720"/>
        </w:sectPr>
      </w:pPr>
    </w:p>
    <w:p w:rsidR="001F221B" w:rsidRDefault="00B2335C" w:rsidP="003C3552">
      <w:pPr>
        <w:pStyle w:val="Heading4"/>
      </w:pPr>
      <w:bookmarkStart w:id="12" w:name="_Toc444411206"/>
      <w:bookmarkStart w:id="13" w:name="unique_12"/>
      <w:r>
        <w:lastRenderedPageBreak/>
        <w:t>Opening a document</w:t>
      </w:r>
      <w:bookmarkEnd w:id="12"/>
      <w:r>
        <w:fldChar w:fldCharType="begin"/>
      </w:r>
      <w:r>
        <w:instrText xml:space="preserve"> XE "opening a document" </w:instrText>
      </w:r>
      <w:r>
        <w:fldChar w:fldCharType="end"/>
      </w:r>
      <w:r>
        <w:t xml:space="preserve"> </w:t>
      </w:r>
      <w:bookmarkEnd w:id="13"/>
      <w:r>
        <w:fldChar w:fldCharType="begin"/>
      </w:r>
      <w:r>
        <w:instrText xml:space="preserve"> XE "documents" </w:instrText>
      </w:r>
      <w:r>
        <w:fldChar w:fldCharType="end"/>
      </w:r>
      <w:r>
        <w:fldChar w:fldCharType="begin"/>
      </w:r>
      <w:r>
        <w:instrText xml:space="preserve"> XE "documents:opening" </w:instrText>
      </w:r>
      <w:r>
        <w:fldChar w:fldCharType="end"/>
      </w:r>
      <w:r>
        <w:fldChar w:fldCharType="begin"/>
      </w:r>
      <w:r>
        <w:instrText xml:space="preserve"> XE "documents:opening" </w:instrText>
      </w:r>
      <w:r>
        <w:fldChar w:fldCharType="end"/>
      </w:r>
    </w:p>
    <w:p w:rsidR="001F221B" w:rsidRDefault="00B2335C">
      <w:pPr>
        <w:pStyle w:val="context"/>
      </w:pPr>
      <w:r>
        <w:t>When you start Word, it opens to a blank document. If you open another document before you write anything, this blank document will close without being saved.</w:t>
      </w:r>
    </w:p>
    <w:p w:rsidR="001F221B" w:rsidRDefault="00AB4023">
      <w:pPr>
        <w:pStyle w:val="note1"/>
      </w:pPr>
      <w:r>
        <w:rPr>
          <w:noProof/>
          <w:lang w:eastAsia="en-US" w:bidi="ar-SA"/>
        </w:rPr>
        <mc:AlternateContent>
          <mc:Choice Requires="wps">
            <w:drawing>
              <wp:anchor distT="0" distB="0" distL="0" distR="0" simplePos="0" relativeHeight="251663360" behindDoc="0" locked="0" layoutInCell="1" allowOverlap="1" wp14:anchorId="239C96B2" wp14:editId="494DF66B">
                <wp:simplePos x="0" y="0"/>
                <wp:positionH relativeFrom="column">
                  <wp:posOffset>-301625</wp:posOffset>
                </wp:positionH>
                <wp:positionV relativeFrom="paragraph">
                  <wp:posOffset>91440</wp:posOffset>
                </wp:positionV>
                <wp:extent cx="236855" cy="236855"/>
                <wp:effectExtent l="3175" t="0" r="0" b="0"/>
                <wp:wrapSquare wrapText="largest"/>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C96B2" id="Text Box 14" o:spid="_x0000_s1028" type="#_x0000_t202" style="position:absolute;left:0;text-align:left;margin-left:-23.75pt;margin-top:7.2pt;width:18.65pt;height:18.6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Aeu3+ZygIAAJs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1.1.6</w:t>
      </w:r>
    </w:p>
    <w:p w:rsidR="001F221B" w:rsidRDefault="00B2335C" w:rsidP="00B2335C">
      <w:pPr>
        <w:pStyle w:val="stepfirstinsteps"/>
        <w:numPr>
          <w:ilvl w:val="0"/>
          <w:numId w:val="9"/>
        </w:numPr>
      </w:pPr>
      <w:r>
        <w:t xml:space="preserve">On the File tab, click </w:t>
      </w:r>
      <w:r>
        <w:rPr>
          <w:rStyle w:val="uicontrol"/>
        </w:rPr>
        <w:t>Open</w:t>
      </w:r>
      <w:r>
        <w:t>.</w:t>
      </w:r>
    </w:p>
    <w:p w:rsidR="001F221B" w:rsidRDefault="00B2335C">
      <w:pPr>
        <w:pStyle w:val="stepresult"/>
      </w:pPr>
      <w:r>
        <w:t>The Open window opens.</w:t>
      </w:r>
    </w:p>
    <w:p w:rsidR="001F221B" w:rsidRDefault="00B2335C" w:rsidP="00B2335C">
      <w:pPr>
        <w:pStyle w:val="stepmiddleinsteps"/>
        <w:numPr>
          <w:ilvl w:val="0"/>
          <w:numId w:val="10"/>
        </w:numPr>
      </w:pPr>
      <w:r>
        <w:t>Navigate to the file you want to open, and select it.</w:t>
      </w:r>
    </w:p>
    <w:p w:rsidR="001F221B" w:rsidRDefault="00B2335C" w:rsidP="00B2335C">
      <w:pPr>
        <w:pStyle w:val="steplastinsteps"/>
        <w:numPr>
          <w:ilvl w:val="0"/>
          <w:numId w:val="11"/>
        </w:numPr>
      </w:pPr>
      <w:r>
        <w:t xml:space="preserve">Click </w:t>
      </w:r>
      <w:r>
        <w:rPr>
          <w:rStyle w:val="uicontrol"/>
        </w:rPr>
        <w:t>Open</w:t>
      </w:r>
      <w:r>
        <w:t>.</w:t>
      </w:r>
    </w:p>
    <w:p w:rsidR="001F221B" w:rsidRDefault="00B2335C">
      <w:pPr>
        <w:pStyle w:val="infoinstepinsteps"/>
      </w:pPr>
      <w:r>
        <w:t>You can instead double-click the file.</w:t>
      </w:r>
    </w:p>
    <w:p w:rsidR="001F221B" w:rsidRDefault="00B2335C">
      <w:pPr>
        <w:pStyle w:val="result"/>
      </w:pPr>
      <w:r>
        <w:t>After you've opened files, they will appear in the Recent section on the File tab. You can re-open files from there without browsing for them. If you open a document when you already have another document open, it will open in a new window. One exception is if you open a document when you first start Word; in that case, the new document will replace the blank document that opens with Word.</w:t>
      </w:r>
    </w:p>
    <w:p w:rsidR="001F221B" w:rsidRDefault="001F221B">
      <w:pPr>
        <w:pStyle w:val="stepsEndLabel"/>
      </w:pPr>
    </w:p>
    <w:p w:rsidR="001F221B" w:rsidRDefault="00B2335C" w:rsidP="003C3552">
      <w:pPr>
        <w:pStyle w:val="Heading4"/>
      </w:pPr>
      <w:bookmarkStart w:id="14" w:name="_Toc444411207"/>
      <w:bookmarkStart w:id="15" w:name="unique_13"/>
      <w:r>
        <w:t>Closing documents</w:t>
      </w:r>
      <w:bookmarkEnd w:id="14"/>
      <w:r>
        <w:fldChar w:fldCharType="begin"/>
      </w:r>
      <w:r>
        <w:instrText xml:space="preserve"> XE "closing documents" </w:instrText>
      </w:r>
      <w:r>
        <w:fldChar w:fldCharType="end"/>
      </w:r>
      <w:r>
        <w:t xml:space="preserve"> </w:t>
      </w:r>
      <w:bookmarkEnd w:id="15"/>
      <w:r>
        <w:fldChar w:fldCharType="begin"/>
      </w:r>
      <w:r>
        <w:instrText xml:space="preserve"> XE "documents" </w:instrText>
      </w:r>
      <w:r>
        <w:fldChar w:fldCharType="end"/>
      </w:r>
      <w:r>
        <w:fldChar w:fldCharType="begin"/>
      </w:r>
      <w:r>
        <w:instrText xml:space="preserve"> XE "documents:closing" </w:instrText>
      </w:r>
      <w:r>
        <w:fldChar w:fldCharType="end"/>
      </w:r>
      <w:r>
        <w:fldChar w:fldCharType="begin"/>
      </w:r>
      <w:r>
        <w:instrText xml:space="preserve"> XE "documents:closing" </w:instrText>
      </w:r>
      <w:r>
        <w:fldChar w:fldCharType="end"/>
      </w:r>
    </w:p>
    <w:p w:rsidR="001F221B" w:rsidRDefault="00B2335C">
      <w:pPr>
        <w:pStyle w:val="context"/>
      </w:pPr>
      <w:r>
        <w:t>Each document in Word opens in its own window. There are several ways to close documents. If you have not saved the document that you are trying to close, you'll be asked if you want to do so.</w:t>
      </w:r>
    </w:p>
    <w:p w:rsidR="001F221B" w:rsidRDefault="00B2335C" w:rsidP="00B2335C">
      <w:pPr>
        <w:pStyle w:val="stepfirstinsteps-unordered"/>
        <w:numPr>
          <w:ilvl w:val="0"/>
          <w:numId w:val="12"/>
        </w:numPr>
      </w:pPr>
      <w:r>
        <w:t xml:space="preserve">On the File tab, click </w:t>
      </w:r>
      <w:r>
        <w:rPr>
          <w:rStyle w:val="uicontrol"/>
        </w:rPr>
        <w:t>Close</w:t>
      </w:r>
      <w:r>
        <w:t>.</w:t>
      </w:r>
    </w:p>
    <w:p w:rsidR="001F221B" w:rsidRDefault="00B2335C">
      <w:pPr>
        <w:pStyle w:val="stepresult"/>
      </w:pPr>
      <w:r>
        <w:t>If more than one document is open, the Word window will close as well. If it is the only document open, the blank Word window will remain open.</w:t>
      </w:r>
    </w:p>
    <w:p w:rsidR="001F221B" w:rsidRDefault="00B2335C" w:rsidP="00B2335C">
      <w:pPr>
        <w:pStyle w:val="stepmiddleinsteps-unordered"/>
        <w:numPr>
          <w:ilvl w:val="0"/>
          <w:numId w:val="13"/>
        </w:numPr>
      </w:pPr>
      <w:r>
        <w:t xml:space="preserve">Click the close button </w:t>
      </w:r>
      <w:r w:rsidR="00AB4023">
        <w:rPr>
          <w:noProof/>
          <w:lang w:eastAsia="en-US" w:bidi="ar-SA"/>
        </w:rPr>
        <w:drawing>
          <wp:inline distT="0" distB="0" distL="0" distR="0" wp14:anchorId="4EF332D9" wp14:editId="62F28FB6">
            <wp:extent cx="247650" cy="133350"/>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7650" cy="133350"/>
                    </a:xfrm>
                    <a:prstGeom prst="rect">
                      <a:avLst/>
                    </a:prstGeom>
                    <a:solidFill>
                      <a:srgbClr val="FFFFFF"/>
                    </a:solidFill>
                    <a:ln>
                      <a:noFill/>
                    </a:ln>
                  </pic:spPr>
                </pic:pic>
              </a:graphicData>
            </a:graphic>
          </wp:inline>
        </w:drawing>
      </w:r>
      <w:r>
        <w:t xml:space="preserve"> in the upper-right corner of the Word window.</w:t>
      </w:r>
    </w:p>
    <w:p w:rsidR="001F221B" w:rsidRDefault="00B2335C">
      <w:pPr>
        <w:pStyle w:val="infoinstepinsteps-unordered"/>
      </w:pPr>
      <w:r>
        <w:t>If this is the only document open, Word will close as well.</w:t>
      </w:r>
    </w:p>
    <w:p w:rsidR="001F221B" w:rsidRDefault="00B2335C" w:rsidP="00B2335C">
      <w:pPr>
        <w:pStyle w:val="stepmiddleinsteps-unordered"/>
        <w:numPr>
          <w:ilvl w:val="0"/>
          <w:numId w:val="14"/>
        </w:numPr>
      </w:pPr>
      <w:r>
        <w:t>To close one of multiple open documents, click the Word taskbar icon, hover over the document, and click its close button.</w:t>
      </w:r>
    </w:p>
    <w:p w:rsidR="001F221B" w:rsidRDefault="00AB4023">
      <w:pPr>
        <w:pStyle w:val="image2"/>
      </w:pPr>
      <w:r>
        <w:rPr>
          <w:noProof/>
          <w:lang w:eastAsia="en-US" w:bidi="ar-SA"/>
        </w:rPr>
        <mc:AlternateContent>
          <mc:Choice Requires="wps">
            <w:drawing>
              <wp:anchor distT="0" distB="0" distL="0" distR="0" simplePos="0" relativeHeight="251652096" behindDoc="0" locked="0" layoutInCell="1" allowOverlap="1" wp14:anchorId="0E803401" wp14:editId="6757B9A4">
                <wp:simplePos x="0" y="0"/>
                <wp:positionH relativeFrom="column">
                  <wp:posOffset>-301625</wp:posOffset>
                </wp:positionH>
                <wp:positionV relativeFrom="paragraph">
                  <wp:posOffset>91440</wp:posOffset>
                </wp:positionV>
                <wp:extent cx="236855" cy="236855"/>
                <wp:effectExtent l="3175" t="0" r="0" b="0"/>
                <wp:wrapSquare wrapText="bothSides"/>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03401" id="Text Box 3" o:spid="_x0000_s1029" type="#_x0000_t202" style="position:absolute;left:0;text-align:left;margin-left:-23.75pt;margin-top:7.2pt;width:18.65pt;height:18.65pt;z-index:2516520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2B79BA05" wp14:editId="77E22BCD">
            <wp:extent cx="2352675" cy="1333500"/>
            <wp:effectExtent l="0" t="0" r="9525"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52675" cy="1333500"/>
                    </a:xfrm>
                    <a:prstGeom prst="rect">
                      <a:avLst/>
                    </a:prstGeom>
                    <a:solidFill>
                      <a:srgbClr val="FFFFFF"/>
                    </a:solidFill>
                    <a:ln>
                      <a:noFill/>
                    </a:ln>
                  </pic:spPr>
                </pic:pic>
              </a:graphicData>
            </a:graphic>
          </wp:inline>
        </w:drawing>
      </w:r>
      <w:r w:rsidR="00B2335C">
        <w:t xml:space="preserve"> </w:t>
      </w:r>
    </w:p>
    <w:p w:rsidR="001F221B" w:rsidRDefault="00B2335C">
      <w:pPr>
        <w:pStyle w:val="infoinstepinsteps-unordered"/>
      </w:pPr>
      <w:r>
        <w:t>Depending on your graphics settings, you might see thumbnail pictures instead of document names.</w:t>
      </w:r>
    </w:p>
    <w:p w:rsidR="001F221B" w:rsidRDefault="00B2335C" w:rsidP="00B2335C">
      <w:pPr>
        <w:pStyle w:val="steplastinsteps-unordered"/>
        <w:numPr>
          <w:ilvl w:val="0"/>
          <w:numId w:val="15"/>
        </w:numPr>
      </w:pPr>
      <w:r>
        <w:t xml:space="preserve">To close all open documents, right-click the Word taskbar icon, and click </w:t>
      </w:r>
      <w:r>
        <w:rPr>
          <w:rStyle w:val="uicontrol"/>
        </w:rPr>
        <w:t>Close all windows</w:t>
      </w:r>
      <w:r>
        <w:t>.</w:t>
      </w:r>
    </w:p>
    <w:p w:rsidR="001F221B" w:rsidRDefault="00B2335C">
      <w:pPr>
        <w:pStyle w:val="result"/>
      </w:pPr>
      <w:r>
        <w:t>Whichever way you choose to close a document, you'll be prompted to save any unsaved changes.</w:t>
      </w:r>
    </w:p>
    <w:p w:rsidR="001F221B" w:rsidRDefault="001F221B">
      <w:pPr>
        <w:pStyle w:val="stepsEndLabel"/>
      </w:pPr>
    </w:p>
    <w:p w:rsidR="001F221B" w:rsidRDefault="001F221B">
      <w:pPr>
        <w:pStyle w:val="result"/>
      </w:pPr>
    </w:p>
    <w:p w:rsidR="003C3552" w:rsidRDefault="003C3552">
      <w:pPr>
        <w:widowControl/>
        <w:suppressAutoHyphens w:val="0"/>
        <w:spacing w:after="0"/>
        <w:rPr>
          <w:rFonts w:ascii="Arial Narrow" w:hAnsi="Arial Narrow"/>
          <w:b/>
          <w:bCs/>
          <w:iCs/>
          <w:color w:val="000000"/>
          <w:sz w:val="27"/>
        </w:rPr>
      </w:pPr>
      <w:bookmarkStart w:id="16" w:name="unique_14"/>
      <w:r>
        <w:br w:type="page"/>
      </w:r>
    </w:p>
    <w:p w:rsidR="001F221B" w:rsidRDefault="00B2335C" w:rsidP="003C3552">
      <w:pPr>
        <w:pStyle w:val="Heading4"/>
      </w:pPr>
      <w:bookmarkStart w:id="17" w:name="_Toc444411208"/>
      <w:r>
        <w:lastRenderedPageBreak/>
        <w:t>Exercise: Getting around Word</w:t>
      </w:r>
      <w:bookmarkEnd w:id="16"/>
      <w:bookmarkEnd w:id="17"/>
      <w: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55"/>
        <w:gridCol w:w="5765"/>
      </w:tblGrid>
      <w:tr w:rsidR="001F221B">
        <w:trPr>
          <w:cantSplit/>
          <w:tblHeader/>
        </w:trPr>
        <w:tc>
          <w:tcPr>
            <w:tcW w:w="3955" w:type="dxa"/>
            <w:tcBorders>
              <w:bottom w:val="single" w:sz="8" w:space="0" w:color="000000"/>
            </w:tcBorders>
            <w:shd w:val="clear" w:color="auto" w:fill="9FCFFF"/>
          </w:tcPr>
          <w:p w:rsidR="001F221B" w:rsidRDefault="00B2335C">
            <w:pPr>
              <w:pStyle w:val="TableHeading"/>
            </w:pPr>
            <w:r>
              <w:t>Do This</w:t>
            </w:r>
          </w:p>
        </w:tc>
        <w:tc>
          <w:tcPr>
            <w:tcW w:w="5765" w:type="dxa"/>
            <w:tcBorders>
              <w:bottom w:val="single" w:sz="8" w:space="0" w:color="000000"/>
            </w:tcBorders>
            <w:shd w:val="clear" w:color="auto" w:fill="9FCFFF"/>
          </w:tcPr>
          <w:p w:rsidR="001F221B" w:rsidRDefault="00B2335C">
            <w:pPr>
              <w:pStyle w:val="TableHeading"/>
            </w:pPr>
            <w:r>
              <w:t>How &amp; Why</w:t>
            </w:r>
          </w:p>
        </w:tc>
      </w:tr>
      <w:tr w:rsidR="001F221B">
        <w:trPr>
          <w:cantSplit/>
        </w:trPr>
        <w:tc>
          <w:tcPr>
            <w:tcW w:w="3955" w:type="dxa"/>
            <w:shd w:val="clear" w:color="auto" w:fill="DFEFFF"/>
          </w:tcPr>
          <w:p w:rsidR="001F221B" w:rsidRDefault="00B2335C" w:rsidP="00B2335C">
            <w:pPr>
              <w:pStyle w:val="stepfirstinsteps"/>
              <w:numPr>
                <w:ilvl w:val="0"/>
                <w:numId w:val="16"/>
              </w:numPr>
            </w:pPr>
            <w:r>
              <w:t xml:space="preserve">Click </w:t>
            </w:r>
            <w:r>
              <w:rPr>
                <w:rStyle w:val="uicontrol"/>
              </w:rPr>
              <w:t>Start &gt; All Programs &gt; Microsoft Office &gt; Microsoft Word 2010</w:t>
            </w:r>
            <w:r>
              <w:t>.</w:t>
            </w:r>
          </w:p>
        </w:tc>
        <w:tc>
          <w:tcPr>
            <w:tcW w:w="5765" w:type="dxa"/>
            <w:shd w:val="clear" w:color="auto" w:fill="BFDFFF"/>
          </w:tcPr>
          <w:p w:rsidR="001F221B" w:rsidRDefault="00B2335C">
            <w:pPr>
              <w:pStyle w:val="TableContents"/>
            </w:pPr>
            <w:r>
              <w:t>The Word window opens to a blank document with the Home tab active.</w:t>
            </w:r>
          </w:p>
        </w:tc>
      </w:tr>
      <w:tr w:rsidR="001F221B">
        <w:trPr>
          <w:cantSplit/>
        </w:trPr>
        <w:tc>
          <w:tcPr>
            <w:tcW w:w="3955" w:type="dxa"/>
            <w:shd w:val="clear" w:color="auto" w:fill="DFEFFF"/>
          </w:tcPr>
          <w:p w:rsidR="001F221B" w:rsidRDefault="00B2335C" w:rsidP="00B2335C">
            <w:pPr>
              <w:pStyle w:val="stepmiddleinsteps"/>
              <w:numPr>
                <w:ilvl w:val="0"/>
                <w:numId w:val="17"/>
              </w:numPr>
            </w:pPr>
            <w:r>
              <w:t>Observe the commands on the Home tab.</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8"/>
              </w:numPr>
            </w:pPr>
            <w:r>
              <w:t>Observe the Font window.</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first"/>
              <w:numPr>
                <w:ilvl w:val="0"/>
                <w:numId w:val="19"/>
              </w:numPr>
            </w:pPr>
            <w:r>
              <w:t>In the Font group, in the lower-right, click the dialog box launcher.</w:t>
            </w:r>
          </w:p>
        </w:tc>
        <w:tc>
          <w:tcPr>
            <w:tcW w:w="5765" w:type="dxa"/>
            <w:shd w:val="clear" w:color="auto" w:fill="BFDFFF"/>
          </w:tcPr>
          <w:p w:rsidR="001F221B" w:rsidRDefault="00B2335C">
            <w:pPr>
              <w:pStyle w:val="TableContents"/>
            </w:pPr>
            <w:r>
              <w:t xml:space="preserve">To open the Font window. </w:t>
            </w:r>
            <w:r>
              <w:br/>
            </w:r>
          </w:p>
        </w:tc>
      </w:tr>
      <w:tr w:rsidR="001F221B">
        <w:trPr>
          <w:cantSplit/>
        </w:trPr>
        <w:tc>
          <w:tcPr>
            <w:tcW w:w="3955" w:type="dxa"/>
            <w:shd w:val="clear" w:color="auto" w:fill="DFEFFF"/>
          </w:tcPr>
          <w:p w:rsidR="001F221B" w:rsidRDefault="00B2335C" w:rsidP="00B2335C">
            <w:pPr>
              <w:pStyle w:val="substepmiddle"/>
              <w:numPr>
                <w:ilvl w:val="0"/>
                <w:numId w:val="20"/>
              </w:numPr>
            </w:pPr>
            <w:r>
              <w:t>Observe the font options.</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21"/>
              </w:numPr>
            </w:pPr>
            <w:r>
              <w:t xml:space="preserve">Click the </w:t>
            </w:r>
            <w:r>
              <w:rPr>
                <w:rStyle w:val="uicontrol"/>
              </w:rPr>
              <w:t>Advanced</w:t>
            </w:r>
            <w:r>
              <w:t xml:space="preserve"> tab.</w:t>
            </w:r>
          </w:p>
        </w:tc>
        <w:tc>
          <w:tcPr>
            <w:tcW w:w="5765" w:type="dxa"/>
            <w:shd w:val="clear" w:color="auto" w:fill="BFDFFF"/>
          </w:tcPr>
          <w:p w:rsidR="001F221B" w:rsidRDefault="00B2335C">
            <w:pPr>
              <w:pStyle w:val="TableContents"/>
            </w:pPr>
            <w:r>
              <w:t xml:space="preserve">To see more font options. </w:t>
            </w:r>
          </w:p>
        </w:tc>
      </w:tr>
      <w:tr w:rsidR="001F221B">
        <w:trPr>
          <w:cantSplit/>
        </w:trPr>
        <w:tc>
          <w:tcPr>
            <w:tcW w:w="3955" w:type="dxa"/>
            <w:shd w:val="clear" w:color="auto" w:fill="DFEFFF"/>
          </w:tcPr>
          <w:p w:rsidR="001F221B" w:rsidRDefault="00B2335C" w:rsidP="00B2335C">
            <w:pPr>
              <w:pStyle w:val="substeplast"/>
              <w:numPr>
                <w:ilvl w:val="0"/>
                <w:numId w:val="22"/>
              </w:numPr>
            </w:pPr>
            <w:r>
              <w:t>Close the Font window.</w:t>
            </w:r>
          </w:p>
        </w:tc>
        <w:tc>
          <w:tcPr>
            <w:tcW w:w="5765" w:type="dxa"/>
            <w:shd w:val="clear" w:color="auto" w:fill="BFDFFF"/>
          </w:tcPr>
          <w:p w:rsidR="001F221B" w:rsidRDefault="00B2335C">
            <w:pPr>
              <w:pStyle w:val="TableContents"/>
            </w:pPr>
            <w:r>
              <w:t xml:space="preserve">Click the </w:t>
            </w:r>
            <w:r>
              <w:rPr>
                <w:rStyle w:val="uicontrol"/>
              </w:rPr>
              <w:t>Close</w:t>
            </w:r>
            <w:r>
              <w:t xml:space="preserve"> button or click </w:t>
            </w:r>
            <w:r>
              <w:rPr>
                <w:rStyle w:val="uicontrol"/>
              </w:rPr>
              <w:t>Cancel</w:t>
            </w:r>
            <w:r>
              <w:t xml:space="preserve">. </w:t>
            </w:r>
          </w:p>
        </w:tc>
      </w:tr>
      <w:tr w:rsidR="001F221B">
        <w:trPr>
          <w:cantSplit/>
        </w:trPr>
        <w:tc>
          <w:tcPr>
            <w:tcW w:w="3955" w:type="dxa"/>
            <w:shd w:val="clear" w:color="auto" w:fill="DFEFFF"/>
          </w:tcPr>
          <w:p w:rsidR="001F221B" w:rsidRDefault="00B2335C" w:rsidP="00B2335C">
            <w:pPr>
              <w:pStyle w:val="stepmiddleinsteps"/>
              <w:numPr>
                <w:ilvl w:val="0"/>
                <w:numId w:val="23"/>
              </w:numPr>
            </w:pPr>
            <w:r>
              <w:t xml:space="preserve">Click the </w:t>
            </w:r>
            <w:r>
              <w:rPr>
                <w:rStyle w:val="uicontrol"/>
              </w:rPr>
              <w:t>View Ruler</w:t>
            </w:r>
            <w:r>
              <w:t xml:space="preserve"> button </w:t>
            </w:r>
            <w:r w:rsidR="00AB4023">
              <w:rPr>
                <w:noProof/>
                <w:lang w:eastAsia="en-US" w:bidi="ar-SA"/>
              </w:rPr>
              <w:drawing>
                <wp:inline distT="0" distB="0" distL="0" distR="0" wp14:anchorId="3AB75D72" wp14:editId="2788AF90">
                  <wp:extent cx="161925" cy="1619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solidFill>
                            <a:srgbClr val="FFFFFF"/>
                          </a:solidFill>
                          <a:ln>
                            <a:noFill/>
                          </a:ln>
                        </pic:spPr>
                      </pic:pic>
                    </a:graphicData>
                  </a:graphic>
                </wp:inline>
              </w:drawing>
            </w:r>
            <w:r>
              <w:t xml:space="preserve"> .</w:t>
            </w:r>
          </w:p>
        </w:tc>
        <w:tc>
          <w:tcPr>
            <w:tcW w:w="5765" w:type="dxa"/>
            <w:shd w:val="clear" w:color="auto" w:fill="BFDFFF"/>
          </w:tcPr>
          <w:p w:rsidR="001F221B" w:rsidRDefault="00B2335C">
            <w:pPr>
              <w:pStyle w:val="TableContents"/>
            </w:pPr>
            <w:r>
              <w:t xml:space="preserve">Over the right-side scroll bar. To show the ruler. </w:t>
            </w:r>
          </w:p>
        </w:tc>
      </w:tr>
      <w:tr w:rsidR="001F221B">
        <w:trPr>
          <w:cantSplit/>
        </w:trPr>
        <w:tc>
          <w:tcPr>
            <w:tcW w:w="3955" w:type="dxa"/>
            <w:shd w:val="clear" w:color="auto" w:fill="DFEFFF"/>
          </w:tcPr>
          <w:p w:rsidR="001F221B" w:rsidRDefault="00B2335C" w:rsidP="00B2335C">
            <w:pPr>
              <w:pStyle w:val="stepmiddleinsteps"/>
              <w:numPr>
                <w:ilvl w:val="0"/>
                <w:numId w:val="24"/>
              </w:numPr>
            </w:pPr>
            <w:r>
              <w:t xml:space="preserve">Click the </w:t>
            </w:r>
            <w:r>
              <w:rPr>
                <w:rStyle w:val="uicontrol"/>
              </w:rPr>
              <w:t>File</w:t>
            </w:r>
            <w:r>
              <w:t xml:space="preserve"> tab.</w:t>
            </w:r>
          </w:p>
        </w:tc>
        <w:tc>
          <w:tcPr>
            <w:tcW w:w="5765" w:type="dxa"/>
            <w:shd w:val="clear" w:color="auto" w:fill="BFDFFF"/>
          </w:tcPr>
          <w:p w:rsidR="001F221B" w:rsidRDefault="00B2335C">
            <w:pPr>
              <w:pStyle w:val="TableContents"/>
            </w:pPr>
            <w:r>
              <w:t xml:space="preserve">To show the Backstage view. </w:t>
            </w:r>
          </w:p>
        </w:tc>
      </w:tr>
      <w:tr w:rsidR="001F221B">
        <w:trPr>
          <w:cantSplit/>
        </w:trPr>
        <w:tc>
          <w:tcPr>
            <w:tcW w:w="3955" w:type="dxa"/>
            <w:shd w:val="clear" w:color="auto" w:fill="DFEFFF"/>
          </w:tcPr>
          <w:p w:rsidR="001F221B" w:rsidRDefault="00B2335C" w:rsidP="00B2335C">
            <w:pPr>
              <w:pStyle w:val="stepmiddleinsteps"/>
              <w:numPr>
                <w:ilvl w:val="0"/>
                <w:numId w:val="25"/>
              </w:numPr>
            </w:pPr>
            <w:r>
              <w:t xml:space="preserve">Open </w:t>
            </w:r>
            <w:r>
              <w:rPr>
                <w:rStyle w:val="filepath"/>
              </w:rPr>
              <w:t>About Us</w:t>
            </w:r>
            <w:r>
              <w:t xml:space="preserve"> from the </w:t>
            </w:r>
            <w:r>
              <w:rPr>
                <w:rStyle w:val="filepath"/>
              </w:rPr>
              <w:t>Fundamentals</w:t>
            </w:r>
            <w:r>
              <w:t xml:space="preserve"> folder.</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first"/>
              <w:numPr>
                <w:ilvl w:val="0"/>
                <w:numId w:val="26"/>
              </w:numPr>
            </w:pPr>
            <w:r>
              <w:t xml:space="preserve">On the File tab, click </w:t>
            </w:r>
            <w:r>
              <w:rPr>
                <w:rStyle w:val="uicontrol"/>
              </w:rPr>
              <w:t>Open</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27"/>
              </w:numPr>
            </w:pPr>
            <w:r>
              <w:t xml:space="preserve">Navigate to the </w:t>
            </w:r>
            <w:r>
              <w:rPr>
                <w:rStyle w:val="filepath"/>
              </w:rPr>
              <w:t>Fundamentals</w:t>
            </w:r>
            <w:r>
              <w:t xml:space="preserve"> folder.</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28"/>
              </w:numPr>
            </w:pPr>
            <w:r>
              <w:t xml:space="preserve">Select </w:t>
            </w:r>
            <w:r>
              <w:rPr>
                <w:rStyle w:val="filepath"/>
              </w:rPr>
              <w:t>about us</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last"/>
              <w:numPr>
                <w:ilvl w:val="0"/>
                <w:numId w:val="29"/>
              </w:numPr>
            </w:pPr>
            <w:r>
              <w:t xml:space="preserve">Click </w:t>
            </w:r>
            <w:r>
              <w:rPr>
                <w:rStyle w:val="uicontrol"/>
              </w:rPr>
              <w:t>Open</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lastinsteps"/>
              <w:numPr>
                <w:ilvl w:val="0"/>
                <w:numId w:val="30"/>
              </w:numPr>
            </w:pPr>
            <w:r>
              <w:t xml:space="preserve">On the File tab, click </w:t>
            </w:r>
            <w:r>
              <w:rPr>
                <w:rStyle w:val="uicontrol"/>
              </w:rPr>
              <w:t>Close</w:t>
            </w:r>
            <w:r>
              <w:t>.</w:t>
            </w:r>
          </w:p>
        </w:tc>
        <w:tc>
          <w:tcPr>
            <w:tcW w:w="5765" w:type="dxa"/>
            <w:shd w:val="clear" w:color="auto" w:fill="BFDFFF"/>
          </w:tcPr>
          <w:p w:rsidR="001F221B" w:rsidRDefault="00B2335C">
            <w:pPr>
              <w:pStyle w:val="TableContents"/>
            </w:pPr>
            <w:r>
              <w:t>To close the document. Word remains open.</w:t>
            </w:r>
          </w:p>
        </w:tc>
      </w:tr>
    </w:tbl>
    <w:p w:rsidR="001F221B" w:rsidRDefault="001F221B">
      <w:pPr>
        <w:pStyle w:val="title3inchapter"/>
        <w:sectPr w:rsidR="001F221B">
          <w:headerReference w:type="even" r:id="rId45"/>
          <w:headerReference w:type="default" r:id="rId46"/>
          <w:footerReference w:type="even" r:id="rId47"/>
          <w:footerReference w:type="default" r:id="rId48"/>
          <w:headerReference w:type="first" r:id="rId49"/>
          <w:footerReference w:type="first" r:id="rId50"/>
          <w:pgSz w:w="12240" w:h="15840"/>
          <w:pgMar w:top="1008" w:right="1080" w:bottom="1008" w:left="1440" w:header="0" w:footer="0" w:gutter="0"/>
          <w:cols w:space="720"/>
        </w:sectPr>
      </w:pPr>
    </w:p>
    <w:p w:rsidR="001F221B" w:rsidRDefault="00B2335C" w:rsidP="003C3552">
      <w:pPr>
        <w:pStyle w:val="Heading3"/>
      </w:pPr>
      <w:bookmarkStart w:id="18" w:name="unique_9"/>
      <w:bookmarkStart w:id="19" w:name="_Toc444411209"/>
      <w:r>
        <w:lastRenderedPageBreak/>
        <w:t>Assessment: Getting around</w:t>
      </w:r>
      <w:bookmarkEnd w:id="18"/>
      <w:bookmarkEnd w:id="19"/>
      <w:r>
        <w:t xml:space="preserve"> </w:t>
      </w:r>
    </w:p>
    <w:p w:rsidR="001F221B" w:rsidRDefault="00B2335C">
      <w:pPr>
        <w:pStyle w:val="p1"/>
      </w:pPr>
      <w:r>
        <w:t>Which toolbar holds a few common commands and can be customized?</w:t>
      </w:r>
    </w:p>
    <w:p w:rsidR="001F221B" w:rsidRDefault="00B2335C" w:rsidP="00B2335C">
      <w:pPr>
        <w:pStyle w:val="lifirstinul"/>
        <w:numPr>
          <w:ilvl w:val="0"/>
          <w:numId w:val="31"/>
        </w:numPr>
      </w:pPr>
      <w:r>
        <w:t>Ribbon</w:t>
      </w:r>
    </w:p>
    <w:p w:rsidR="001F221B" w:rsidRDefault="00B2335C" w:rsidP="00B2335C">
      <w:pPr>
        <w:pStyle w:val="limiddleinul"/>
        <w:numPr>
          <w:ilvl w:val="0"/>
          <w:numId w:val="32"/>
        </w:numPr>
        <w:rPr>
          <w:rStyle w:val="b"/>
        </w:rPr>
      </w:pPr>
      <w:r>
        <w:t>Group</w:t>
      </w:r>
    </w:p>
    <w:p w:rsidR="001F221B" w:rsidRDefault="00B2335C" w:rsidP="00B2335C">
      <w:pPr>
        <w:pStyle w:val="limiddleinul"/>
        <w:numPr>
          <w:ilvl w:val="0"/>
          <w:numId w:val="33"/>
        </w:numPr>
      </w:pPr>
      <w:r>
        <w:rPr>
          <w:rStyle w:val="b"/>
        </w:rPr>
        <w:t>Quick Access</w:t>
      </w:r>
      <w:r>
        <w:t xml:space="preserve"> </w:t>
      </w:r>
    </w:p>
    <w:p w:rsidR="001F221B" w:rsidRDefault="00B2335C" w:rsidP="00B2335C">
      <w:pPr>
        <w:pStyle w:val="lilastinul"/>
        <w:numPr>
          <w:ilvl w:val="0"/>
          <w:numId w:val="34"/>
        </w:numPr>
      </w:pPr>
      <w:r>
        <w:t>Ruler</w:t>
      </w:r>
    </w:p>
    <w:p w:rsidR="001F221B" w:rsidRDefault="00B2335C">
      <w:pPr>
        <w:pStyle w:val="p1"/>
      </w:pPr>
      <w:r>
        <w:t>Which view gives you access to saving and printing, document information and protection, and other options?</w:t>
      </w:r>
    </w:p>
    <w:p w:rsidR="001F221B" w:rsidRDefault="00B2335C" w:rsidP="00B2335C">
      <w:pPr>
        <w:pStyle w:val="lifirstinul"/>
        <w:numPr>
          <w:ilvl w:val="0"/>
          <w:numId w:val="35"/>
        </w:numPr>
        <w:rPr>
          <w:rStyle w:val="b"/>
        </w:rPr>
      </w:pPr>
      <w:r>
        <w:t>Outline</w:t>
      </w:r>
    </w:p>
    <w:p w:rsidR="001F221B" w:rsidRDefault="00B2335C" w:rsidP="00B2335C">
      <w:pPr>
        <w:pStyle w:val="limiddleinul"/>
        <w:numPr>
          <w:ilvl w:val="0"/>
          <w:numId w:val="36"/>
        </w:numPr>
      </w:pPr>
      <w:r>
        <w:rPr>
          <w:rStyle w:val="b"/>
        </w:rPr>
        <w:t>Backstage</w:t>
      </w:r>
      <w:r>
        <w:t xml:space="preserve"> </w:t>
      </w:r>
    </w:p>
    <w:p w:rsidR="001F221B" w:rsidRDefault="00B2335C" w:rsidP="00B2335C">
      <w:pPr>
        <w:pStyle w:val="limiddleinul"/>
        <w:numPr>
          <w:ilvl w:val="0"/>
          <w:numId w:val="37"/>
        </w:numPr>
      </w:pPr>
      <w:r>
        <w:t>Info</w:t>
      </w:r>
    </w:p>
    <w:p w:rsidR="001F221B" w:rsidRDefault="00B2335C" w:rsidP="00B2335C">
      <w:pPr>
        <w:pStyle w:val="lilastinul"/>
        <w:numPr>
          <w:ilvl w:val="0"/>
          <w:numId w:val="38"/>
        </w:numPr>
      </w:pPr>
      <w:r>
        <w:t>Options</w:t>
      </w:r>
    </w:p>
    <w:p w:rsidR="001F221B" w:rsidRDefault="00B2335C">
      <w:pPr>
        <w:pStyle w:val="p1"/>
        <w:rPr>
          <w:rStyle w:val="b"/>
        </w:rPr>
      </w:pPr>
      <w:r>
        <w:t>If you click Save in a document you haven't saved before, the Save As window will open instead. True or false?</w:t>
      </w:r>
    </w:p>
    <w:p w:rsidR="001F221B" w:rsidRDefault="00B2335C" w:rsidP="00B2335C">
      <w:pPr>
        <w:pStyle w:val="lifirstinul"/>
        <w:numPr>
          <w:ilvl w:val="0"/>
          <w:numId w:val="39"/>
        </w:numPr>
      </w:pPr>
      <w:r>
        <w:rPr>
          <w:rStyle w:val="b"/>
        </w:rPr>
        <w:t>True.</w:t>
      </w:r>
      <w:r>
        <w:t xml:space="preserve"> </w:t>
      </w:r>
    </w:p>
    <w:p w:rsidR="001F221B" w:rsidRDefault="00B2335C" w:rsidP="00B2335C">
      <w:pPr>
        <w:pStyle w:val="lilastinul"/>
        <w:numPr>
          <w:ilvl w:val="0"/>
          <w:numId w:val="40"/>
        </w:numPr>
        <w:sectPr w:rsidR="001F221B">
          <w:headerReference w:type="even" r:id="rId51"/>
          <w:headerReference w:type="default" r:id="rId52"/>
          <w:footerReference w:type="even" r:id="rId53"/>
          <w:footerReference w:type="default" r:id="rId54"/>
          <w:headerReference w:type="first" r:id="rId55"/>
          <w:footerReference w:type="first" r:id="rId56"/>
          <w:pgSz w:w="12240" w:h="15840"/>
          <w:pgMar w:top="1008" w:right="1080" w:bottom="1008" w:left="1440" w:header="0" w:footer="0" w:gutter="0"/>
          <w:cols w:space="720"/>
        </w:sectPr>
      </w:pPr>
      <w:r>
        <w:t>False.</w:t>
      </w:r>
    </w:p>
    <w:p w:rsidR="001F221B" w:rsidRDefault="00B2335C" w:rsidP="003C3552">
      <w:pPr>
        <w:pStyle w:val="Heading2"/>
      </w:pPr>
      <w:bookmarkStart w:id="20" w:name="_Module_B:_Creating"/>
      <w:bookmarkStart w:id="21" w:name="unique_5"/>
      <w:bookmarkStart w:id="22" w:name="_Toc444411210"/>
      <w:bookmarkEnd w:id="20"/>
      <w:r>
        <w:lastRenderedPageBreak/>
        <w:t>Module B: Creating documents</w:t>
      </w:r>
      <w:bookmarkEnd w:id="21"/>
      <w:bookmarkEnd w:id="22"/>
      <w:r>
        <w:t xml:space="preserve"> </w:t>
      </w:r>
    </w:p>
    <w:p w:rsidR="001F221B" w:rsidRDefault="00B2335C">
      <w:pPr>
        <w:pStyle w:val="p1"/>
      </w:pPr>
      <w:r>
        <w:t>Creating a document in Word is as simple as starting the program and beginning to type. Much of what you'll do, besides typing, involves cutting and pasting text, and the very important ability to undo an action.</w:t>
      </w:r>
    </w:p>
    <w:p w:rsidR="001F221B" w:rsidRDefault="00B2335C">
      <w:pPr>
        <w:pStyle w:val="p1"/>
      </w:pPr>
      <w:r>
        <w:t>You will learn how to:</w:t>
      </w:r>
    </w:p>
    <w:p w:rsidR="001F221B" w:rsidRDefault="00B2335C" w:rsidP="00B2335C">
      <w:pPr>
        <w:pStyle w:val="lifirstinul"/>
        <w:numPr>
          <w:ilvl w:val="0"/>
          <w:numId w:val="41"/>
        </w:numPr>
      </w:pPr>
      <w:r>
        <w:t>Create a new blank document</w:t>
      </w:r>
    </w:p>
    <w:p w:rsidR="001F221B" w:rsidRDefault="00B2335C" w:rsidP="00B2335C">
      <w:pPr>
        <w:pStyle w:val="limiddleinul"/>
        <w:numPr>
          <w:ilvl w:val="0"/>
          <w:numId w:val="42"/>
        </w:numPr>
      </w:pPr>
      <w:r>
        <w:t>Cut, copy, and paste text</w:t>
      </w:r>
    </w:p>
    <w:p w:rsidR="001F221B" w:rsidRDefault="00B2335C" w:rsidP="00B2335C">
      <w:pPr>
        <w:pStyle w:val="limiddleinul"/>
        <w:numPr>
          <w:ilvl w:val="0"/>
          <w:numId w:val="43"/>
        </w:numPr>
      </w:pPr>
      <w:r>
        <w:t>Undo actions</w:t>
      </w:r>
    </w:p>
    <w:p w:rsidR="001F221B" w:rsidRDefault="00B2335C" w:rsidP="00B2335C">
      <w:pPr>
        <w:pStyle w:val="lilastinul"/>
        <w:numPr>
          <w:ilvl w:val="0"/>
          <w:numId w:val="44"/>
        </w:numPr>
      </w:pPr>
      <w:r>
        <w:t>Save a document</w:t>
      </w:r>
    </w:p>
    <w:p w:rsidR="001F221B" w:rsidRDefault="00B2335C" w:rsidP="003C3552">
      <w:pPr>
        <w:pStyle w:val="Heading3"/>
      </w:pPr>
      <w:bookmarkStart w:id="23" w:name="_Toc444411211"/>
      <w:bookmarkStart w:id="24" w:name="unique_15"/>
      <w:r>
        <w:t>Creating a new blank document</w:t>
      </w:r>
      <w:bookmarkEnd w:id="23"/>
      <w:r>
        <w:fldChar w:fldCharType="begin"/>
      </w:r>
      <w:r>
        <w:instrText xml:space="preserve"> XE "documents" </w:instrText>
      </w:r>
      <w:r>
        <w:fldChar w:fldCharType="end"/>
      </w:r>
      <w:r>
        <w:t xml:space="preserve"> </w:t>
      </w:r>
      <w:bookmarkEnd w:id="24"/>
      <w:r>
        <w:fldChar w:fldCharType="begin"/>
      </w:r>
      <w:r>
        <w:instrText xml:space="preserve"> XE "documents:creating" </w:instrText>
      </w:r>
      <w:r>
        <w:fldChar w:fldCharType="end"/>
      </w:r>
      <w:r>
        <w:fldChar w:fldCharType="begin"/>
      </w:r>
      <w:r>
        <w:instrText xml:space="preserve"> XE "documents:creating" </w:instrText>
      </w:r>
      <w:r>
        <w:fldChar w:fldCharType="end"/>
      </w:r>
      <w:r>
        <w:fldChar w:fldCharType="begin"/>
      </w:r>
      <w:r>
        <w:instrText xml:space="preserve"> XE "creating new documents" </w:instrText>
      </w:r>
      <w:r>
        <w:fldChar w:fldCharType="end"/>
      </w:r>
    </w:p>
    <w:p w:rsidR="001F221B" w:rsidRDefault="00B2335C">
      <w:pPr>
        <w:pStyle w:val="context"/>
      </w:pPr>
      <w:r>
        <w:t>When you start Word, it opens to a new blank document. You can also create a new blank document after Word is open.</w:t>
      </w:r>
    </w:p>
    <w:p w:rsidR="001F221B" w:rsidRDefault="00B2335C" w:rsidP="00B2335C">
      <w:pPr>
        <w:pStyle w:val="stepfirstinsteps"/>
        <w:numPr>
          <w:ilvl w:val="0"/>
          <w:numId w:val="45"/>
        </w:numPr>
      </w:pPr>
      <w:r>
        <w:t xml:space="preserve">On the File tab, click </w:t>
      </w:r>
      <w:r>
        <w:rPr>
          <w:rStyle w:val="uicontrol"/>
        </w:rPr>
        <w:t>New</w:t>
      </w:r>
      <w:r>
        <w:t>.</w:t>
      </w:r>
    </w:p>
    <w:p w:rsidR="001F221B" w:rsidRDefault="00B2335C" w:rsidP="00B2335C">
      <w:pPr>
        <w:pStyle w:val="steplastinsteps"/>
        <w:numPr>
          <w:ilvl w:val="0"/>
          <w:numId w:val="46"/>
        </w:numPr>
      </w:pPr>
      <w:r>
        <w:t xml:space="preserve">Select </w:t>
      </w:r>
      <w:r>
        <w:rPr>
          <w:rStyle w:val="uicontrol"/>
        </w:rPr>
        <w:t>Blank document</w:t>
      </w:r>
      <w:r>
        <w:t xml:space="preserve">, and then click </w:t>
      </w:r>
      <w:r>
        <w:rPr>
          <w:rStyle w:val="uicontrol"/>
        </w:rPr>
        <w:t>Create</w:t>
      </w:r>
      <w:r>
        <w:t>.</w:t>
      </w:r>
    </w:p>
    <w:p w:rsidR="001F221B" w:rsidRDefault="00B2335C">
      <w:pPr>
        <w:pStyle w:val="infoinstepinsteps"/>
      </w:pPr>
      <w:r>
        <w:t xml:space="preserve">You can also double-click </w:t>
      </w:r>
      <w:r>
        <w:rPr>
          <w:rStyle w:val="uicontrol"/>
        </w:rPr>
        <w:t>Blank document</w:t>
      </w:r>
      <w:r>
        <w:t>.</w:t>
      </w:r>
    </w:p>
    <w:p w:rsidR="001F221B" w:rsidRDefault="00B2335C">
      <w:pPr>
        <w:pStyle w:val="stepresult"/>
      </w:pPr>
      <w:r>
        <w:t>A new blank document opens in a new Word window.</w:t>
      </w:r>
    </w:p>
    <w:p w:rsidR="001F221B" w:rsidRDefault="001F221B">
      <w:pPr>
        <w:pStyle w:val="stepsEndLabel"/>
      </w:pPr>
    </w:p>
    <w:p w:rsidR="001F221B" w:rsidRDefault="00B2335C" w:rsidP="003C3552">
      <w:pPr>
        <w:pStyle w:val="Heading4"/>
      </w:pPr>
      <w:bookmarkStart w:id="25" w:name="_Toc444411212"/>
      <w:bookmarkStart w:id="26" w:name="unique_17"/>
      <w:r>
        <w:t>Saving a document</w:t>
      </w:r>
      <w:bookmarkEnd w:id="25"/>
      <w:r>
        <w:fldChar w:fldCharType="begin"/>
      </w:r>
      <w:r>
        <w:instrText xml:space="preserve"> XE "saving documents" </w:instrText>
      </w:r>
      <w:r>
        <w:fldChar w:fldCharType="end"/>
      </w:r>
      <w:r>
        <w:t xml:space="preserve"> </w:t>
      </w:r>
      <w:bookmarkEnd w:id="26"/>
      <w:r>
        <w:fldChar w:fldCharType="begin"/>
      </w:r>
      <w:r>
        <w:instrText xml:space="preserve"> XE "documents" </w:instrText>
      </w:r>
      <w:r>
        <w:fldChar w:fldCharType="end"/>
      </w:r>
      <w:r>
        <w:fldChar w:fldCharType="begin"/>
      </w:r>
      <w:r>
        <w:instrText xml:space="preserve"> XE "documents:saving" </w:instrText>
      </w:r>
      <w:r>
        <w:fldChar w:fldCharType="end"/>
      </w:r>
      <w:r>
        <w:fldChar w:fldCharType="begin"/>
      </w:r>
      <w:r>
        <w:instrText xml:space="preserve"> XE "documents:saving" </w:instrText>
      </w:r>
      <w:r>
        <w:fldChar w:fldCharType="end"/>
      </w:r>
    </w:p>
    <w:p w:rsidR="001F221B" w:rsidRDefault="00B2335C">
      <w:pPr>
        <w:pStyle w:val="context"/>
      </w:pPr>
      <w:r>
        <w:t>There are several ways to save an open document.</w:t>
      </w:r>
    </w:p>
    <w:p w:rsidR="001F221B" w:rsidRDefault="00B2335C" w:rsidP="00B2335C">
      <w:pPr>
        <w:pStyle w:val="stepfirstinsteps-unordered"/>
        <w:numPr>
          <w:ilvl w:val="0"/>
          <w:numId w:val="47"/>
        </w:numPr>
      </w:pPr>
      <w:r>
        <w:t xml:space="preserve">Click the Save icon </w:t>
      </w:r>
      <w:r w:rsidR="00AB4023">
        <w:rPr>
          <w:noProof/>
          <w:lang w:eastAsia="en-US" w:bidi="ar-SA"/>
        </w:rPr>
        <w:drawing>
          <wp:inline distT="0" distB="0" distL="0" distR="0" wp14:anchorId="41C3F64A" wp14:editId="15CC3998">
            <wp:extent cx="133350" cy="13335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solidFill>
                      <a:srgbClr val="FFFFFF"/>
                    </a:solidFill>
                    <a:ln>
                      <a:noFill/>
                    </a:ln>
                  </pic:spPr>
                </pic:pic>
              </a:graphicData>
            </a:graphic>
          </wp:inline>
        </w:drawing>
      </w:r>
      <w:r>
        <w:t xml:space="preserve"> in the Quick Access toolbar.</w:t>
      </w:r>
    </w:p>
    <w:p w:rsidR="001F221B" w:rsidRDefault="00B2335C" w:rsidP="00B2335C">
      <w:pPr>
        <w:pStyle w:val="stepmiddleinsteps-unordered"/>
        <w:numPr>
          <w:ilvl w:val="0"/>
          <w:numId w:val="48"/>
        </w:numPr>
      </w:pPr>
      <w:r>
        <w:t xml:space="preserve">Use the </w:t>
      </w:r>
      <w:proofErr w:type="spellStart"/>
      <w:r>
        <w:rPr>
          <w:rStyle w:val="uicontrol"/>
        </w:rPr>
        <w:t>Ctrl</w:t>
      </w:r>
      <w:r>
        <w:t>+</w:t>
      </w:r>
      <w:r>
        <w:rPr>
          <w:rStyle w:val="uicontrol"/>
        </w:rPr>
        <w:t>S</w:t>
      </w:r>
      <w:proofErr w:type="spellEnd"/>
      <w:r>
        <w:t xml:space="preserve"> keyboard shortcut.</w:t>
      </w:r>
    </w:p>
    <w:p w:rsidR="001F221B" w:rsidRDefault="00B2335C" w:rsidP="00B2335C">
      <w:pPr>
        <w:pStyle w:val="stepmiddleinsteps-unordered"/>
        <w:numPr>
          <w:ilvl w:val="0"/>
          <w:numId w:val="49"/>
        </w:numPr>
      </w:pPr>
      <w:r>
        <w:t xml:space="preserve">On the File tab, click </w:t>
      </w:r>
      <w:r>
        <w:rPr>
          <w:rStyle w:val="uicontrol"/>
        </w:rPr>
        <w:t>Save</w:t>
      </w:r>
      <w:r>
        <w:t xml:space="preserve"> or </w:t>
      </w:r>
      <w:r>
        <w:rPr>
          <w:rStyle w:val="uicontrol"/>
        </w:rPr>
        <w:t>Save As</w:t>
      </w:r>
      <w:r>
        <w:t>.</w:t>
      </w:r>
    </w:p>
    <w:p w:rsidR="001F221B" w:rsidRDefault="00B2335C" w:rsidP="00B2335C">
      <w:pPr>
        <w:pStyle w:val="steplastinsteps-unordered"/>
        <w:numPr>
          <w:ilvl w:val="0"/>
          <w:numId w:val="50"/>
        </w:numPr>
      </w:pPr>
      <w:r>
        <w:t>When you close Word, you'll be prompted to save any unsaved documents that are open.</w:t>
      </w:r>
    </w:p>
    <w:p w:rsidR="001F221B" w:rsidRDefault="00B2335C">
      <w:pPr>
        <w:pStyle w:val="result"/>
      </w:pPr>
      <w:r>
        <w:t xml:space="preserve">Regardless of which method you use, the first time you save a document, you'll see the Save As window, which prompts you for a name and location for the file, and offers access to other options. After that, the Save command will update the saved file with no further prompting. </w:t>
      </w:r>
    </w:p>
    <w:p w:rsidR="001F221B" w:rsidRDefault="00B2335C">
      <w:pPr>
        <w:pStyle w:val="p1"/>
      </w:pPr>
      <w:r>
        <w:t xml:space="preserve">If you want to change the name or location of a previously saved file, click </w:t>
      </w:r>
      <w:r>
        <w:rPr>
          <w:rStyle w:val="uicontrol"/>
        </w:rPr>
        <w:t>Save As</w:t>
      </w:r>
      <w:r>
        <w:t xml:space="preserve"> on the File tab.</w:t>
      </w:r>
    </w:p>
    <w:p w:rsidR="001F221B" w:rsidRDefault="001F221B">
      <w:pPr>
        <w:pStyle w:val="result"/>
      </w:pPr>
    </w:p>
    <w:p w:rsidR="001F221B" w:rsidRDefault="00B2335C">
      <w:pPr>
        <w:pStyle w:val="title1infig"/>
      </w:pPr>
      <w:r>
        <w:lastRenderedPageBreak/>
        <w:t>The Save As window</w:t>
      </w:r>
    </w:p>
    <w:p w:rsidR="001F221B" w:rsidRDefault="00AB4023">
      <w:pPr>
        <w:pStyle w:val="image1"/>
      </w:pPr>
      <w:r>
        <w:rPr>
          <w:noProof/>
          <w:lang w:eastAsia="en-US" w:bidi="ar-SA"/>
        </w:rPr>
        <mc:AlternateContent>
          <mc:Choice Requires="wps">
            <w:drawing>
              <wp:anchor distT="0" distB="0" distL="0" distR="0" simplePos="0" relativeHeight="251653120" behindDoc="0" locked="0" layoutInCell="1" allowOverlap="1" wp14:anchorId="56CA4559" wp14:editId="28D34BF6">
                <wp:simplePos x="0" y="0"/>
                <wp:positionH relativeFrom="column">
                  <wp:posOffset>-301625</wp:posOffset>
                </wp:positionH>
                <wp:positionV relativeFrom="paragraph">
                  <wp:posOffset>91440</wp:posOffset>
                </wp:positionV>
                <wp:extent cx="236855" cy="236855"/>
                <wp:effectExtent l="3175" t="0" r="0" b="0"/>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A4559" id="Text Box 4" o:spid="_x0000_s1030" type="#_x0000_t202" style="position:absolute;left:0;text-align:left;margin-left:-23.75pt;margin-top:7.2pt;width:18.65pt;height:18.65pt;z-index:2516531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4D15F408" wp14:editId="5E3FC4AD">
            <wp:extent cx="5705475" cy="3619500"/>
            <wp:effectExtent l="0" t="0" r="9525"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05475" cy="3619500"/>
                    </a:xfrm>
                    <a:prstGeom prst="rect">
                      <a:avLst/>
                    </a:prstGeom>
                    <a:solidFill>
                      <a:srgbClr val="FFFFFF"/>
                    </a:solidFill>
                    <a:ln>
                      <a:noFill/>
                    </a:ln>
                  </pic:spPr>
                </pic:pic>
              </a:graphicData>
            </a:graphic>
          </wp:inline>
        </w:drawing>
      </w:r>
      <w:r w:rsidR="00B2335C">
        <w:t xml:space="preserve"> </w:t>
      </w:r>
    </w:p>
    <w:p w:rsidR="001F221B" w:rsidRDefault="001F221B">
      <w:pPr>
        <w:pStyle w:val="stepsEndLabel"/>
      </w:pPr>
    </w:p>
    <w:p w:rsidR="001F221B" w:rsidRDefault="00B2335C" w:rsidP="003C3552">
      <w:pPr>
        <w:pStyle w:val="Heading4"/>
      </w:pPr>
      <w:bookmarkStart w:id="27" w:name="_Toc444411213"/>
      <w:bookmarkStart w:id="28" w:name="unique_18"/>
      <w:r>
        <w:t>Selecting text</w:t>
      </w:r>
      <w:bookmarkEnd w:id="27"/>
      <w:r>
        <w:fldChar w:fldCharType="begin"/>
      </w:r>
      <w:r>
        <w:instrText xml:space="preserve"> XE "selecting text" </w:instrText>
      </w:r>
      <w:r>
        <w:fldChar w:fldCharType="end"/>
      </w:r>
      <w:r>
        <w:t xml:space="preserve"> </w:t>
      </w:r>
      <w:bookmarkEnd w:id="28"/>
    </w:p>
    <w:p w:rsidR="001F221B" w:rsidRDefault="00B2335C">
      <w:pPr>
        <w:pStyle w:val="context"/>
      </w:pPr>
      <w:r>
        <w:t>There are many ways to select text so that you can then format, copy, or delete it.</w:t>
      </w:r>
    </w:p>
    <w:p w:rsidR="001F221B" w:rsidRDefault="00B2335C" w:rsidP="00B2335C">
      <w:pPr>
        <w:pStyle w:val="stepfirstinsteps-unordered"/>
        <w:numPr>
          <w:ilvl w:val="0"/>
          <w:numId w:val="51"/>
        </w:numPr>
      </w:pPr>
      <w:r>
        <w:t>Double-click a word to select it.</w:t>
      </w:r>
    </w:p>
    <w:p w:rsidR="001F221B" w:rsidRDefault="00B2335C" w:rsidP="00B2335C">
      <w:pPr>
        <w:pStyle w:val="stepmiddleinsteps-unordered"/>
        <w:numPr>
          <w:ilvl w:val="0"/>
          <w:numId w:val="52"/>
        </w:numPr>
      </w:pPr>
      <w:r>
        <w:t>Triple-click in a paragraph to select it.</w:t>
      </w:r>
    </w:p>
    <w:p w:rsidR="001F221B" w:rsidRDefault="00B2335C" w:rsidP="00B2335C">
      <w:pPr>
        <w:pStyle w:val="stepmiddleinsteps-unordered"/>
        <w:numPr>
          <w:ilvl w:val="0"/>
          <w:numId w:val="53"/>
        </w:numPr>
      </w:pPr>
      <w:r>
        <w:t>Drag over text to select multiple words or paragraphs.</w:t>
      </w:r>
    </w:p>
    <w:p w:rsidR="001F221B" w:rsidRDefault="00B2335C" w:rsidP="00B2335C">
      <w:pPr>
        <w:pStyle w:val="stepmiddleinsteps-unordered"/>
        <w:numPr>
          <w:ilvl w:val="0"/>
          <w:numId w:val="54"/>
        </w:numPr>
      </w:pPr>
      <w:r>
        <w:t>Hold down Shift and use the arrow keys.</w:t>
      </w:r>
    </w:p>
    <w:p w:rsidR="001F221B" w:rsidRDefault="00B2335C">
      <w:pPr>
        <w:pStyle w:val="infoinstepinsteps-unordered"/>
      </w:pPr>
      <w:r>
        <w:t xml:space="preserve">You can also use </w:t>
      </w:r>
      <w:r>
        <w:rPr>
          <w:rStyle w:val="uicontrol"/>
        </w:rPr>
        <w:t>Home</w:t>
      </w:r>
      <w:r>
        <w:t xml:space="preserve">, </w:t>
      </w:r>
      <w:r>
        <w:rPr>
          <w:rStyle w:val="uicontrol"/>
        </w:rPr>
        <w:t>End</w:t>
      </w:r>
      <w:r>
        <w:t xml:space="preserve">, </w:t>
      </w:r>
      <w:r>
        <w:rPr>
          <w:rStyle w:val="uicontrol"/>
        </w:rPr>
        <w:t>Page Up</w:t>
      </w:r>
      <w:r>
        <w:t xml:space="preserve">, and </w:t>
      </w:r>
      <w:r>
        <w:rPr>
          <w:rStyle w:val="uicontrol"/>
        </w:rPr>
        <w:t>Page Down</w:t>
      </w:r>
      <w:r>
        <w:t xml:space="preserve"> keys.</w:t>
      </w:r>
    </w:p>
    <w:p w:rsidR="001F221B" w:rsidRDefault="00B2335C" w:rsidP="00B2335C">
      <w:pPr>
        <w:pStyle w:val="stepmiddleinsteps-unordered"/>
        <w:numPr>
          <w:ilvl w:val="0"/>
          <w:numId w:val="55"/>
        </w:numPr>
      </w:pPr>
      <w:r>
        <w:t>Click or drag in the left margin to select lines.</w:t>
      </w:r>
    </w:p>
    <w:p w:rsidR="001F221B" w:rsidRDefault="00B2335C" w:rsidP="00B2335C">
      <w:pPr>
        <w:pStyle w:val="steplastinsteps-unordered"/>
        <w:numPr>
          <w:ilvl w:val="0"/>
          <w:numId w:val="56"/>
        </w:numPr>
      </w:pPr>
      <w:r>
        <w:t xml:space="preserve">Press </w:t>
      </w:r>
      <w:r>
        <w:rPr>
          <w:rStyle w:val="uicontrol"/>
        </w:rPr>
        <w:t>Ctrl</w:t>
      </w:r>
      <w:r>
        <w:t xml:space="preserve"> + </w:t>
      </w:r>
      <w:r>
        <w:rPr>
          <w:rStyle w:val="uicontrol"/>
        </w:rPr>
        <w:t>A</w:t>
      </w:r>
      <w:r>
        <w:t xml:space="preserve"> to "select all" in a document.</w:t>
      </w:r>
    </w:p>
    <w:p w:rsidR="001F221B" w:rsidRDefault="001F221B">
      <w:pPr>
        <w:pStyle w:val="stepsEndLabel"/>
      </w:pPr>
    </w:p>
    <w:p w:rsidR="001F221B" w:rsidRDefault="001F221B" w:rsidP="003C3552">
      <w:pPr>
        <w:pStyle w:val="title4inchapter"/>
      </w:pPr>
    </w:p>
    <w:p w:rsidR="001F221B" w:rsidRDefault="001F221B">
      <w:pPr>
        <w:sectPr w:rsidR="001F221B">
          <w:headerReference w:type="even" r:id="rId59"/>
          <w:headerReference w:type="default" r:id="rId60"/>
          <w:footerReference w:type="even" r:id="rId61"/>
          <w:footerReference w:type="default" r:id="rId62"/>
          <w:headerReference w:type="first" r:id="rId63"/>
          <w:footerReference w:type="first" r:id="rId64"/>
          <w:pgSz w:w="12240" w:h="15840"/>
          <w:pgMar w:top="1008" w:right="1080" w:bottom="1008" w:left="1440" w:header="0" w:footer="0" w:gutter="0"/>
          <w:cols w:space="720"/>
        </w:sectPr>
      </w:pPr>
    </w:p>
    <w:p w:rsidR="001F221B" w:rsidRDefault="00B2335C" w:rsidP="003C3552">
      <w:pPr>
        <w:pStyle w:val="Heading4"/>
      </w:pPr>
      <w:bookmarkStart w:id="29" w:name="_Toc444411214"/>
      <w:bookmarkStart w:id="30" w:name="unique_19"/>
      <w:r>
        <w:lastRenderedPageBreak/>
        <w:t>Cutting and copying text</w:t>
      </w:r>
      <w:bookmarkEnd w:id="29"/>
      <w:r>
        <w:fldChar w:fldCharType="begin"/>
      </w:r>
      <w:r>
        <w:instrText xml:space="preserve"> XE "cutting text" </w:instrText>
      </w:r>
      <w:r>
        <w:fldChar w:fldCharType="end"/>
      </w:r>
      <w:r>
        <w:t xml:space="preserve"> </w:t>
      </w:r>
      <w:bookmarkEnd w:id="30"/>
      <w:r>
        <w:fldChar w:fldCharType="begin"/>
      </w:r>
      <w:r>
        <w:instrText xml:space="preserve"> XE "copying text" </w:instrText>
      </w:r>
      <w:r>
        <w:fldChar w:fldCharType="end"/>
      </w:r>
    </w:p>
    <w:p w:rsidR="001F221B" w:rsidRDefault="00B2335C">
      <w:pPr>
        <w:pStyle w:val="context"/>
      </w:pPr>
      <w:r>
        <w:t xml:space="preserve">Deleting text removes the text without saving it. Cutting text removes the text but keeps a copy of it on the clipboard for further use. Copying text leaves the text in place </w:t>
      </w:r>
      <w:r>
        <w:rPr>
          <w:rStyle w:val="i"/>
        </w:rPr>
        <w:t>and</w:t>
      </w:r>
      <w:r>
        <w:t xml:space="preserve"> saves a copy to the clipboard.</w:t>
      </w:r>
    </w:p>
    <w:p w:rsidR="001F221B" w:rsidRDefault="00B2335C" w:rsidP="00B2335C">
      <w:pPr>
        <w:pStyle w:val="stepfirstinsteps-unordered"/>
        <w:numPr>
          <w:ilvl w:val="0"/>
          <w:numId w:val="57"/>
        </w:numPr>
      </w:pPr>
      <w:r>
        <w:t xml:space="preserve">To delete selected text, press </w:t>
      </w:r>
      <w:r>
        <w:rPr>
          <w:rStyle w:val="uicontrol"/>
        </w:rPr>
        <w:t>Delete</w:t>
      </w:r>
      <w:r>
        <w:t xml:space="preserve"> or </w:t>
      </w:r>
      <w:r>
        <w:rPr>
          <w:rStyle w:val="uicontrol"/>
        </w:rPr>
        <w:t>Backspace</w:t>
      </w:r>
      <w:r>
        <w:t xml:space="preserve"> on the keyboard.</w:t>
      </w:r>
    </w:p>
    <w:p w:rsidR="001F221B" w:rsidRDefault="00B2335C">
      <w:pPr>
        <w:pStyle w:val="infoinstepinsteps-unordered"/>
      </w:pPr>
      <w:r>
        <w:t>Pressing either of these keys with no text selected will delete one character at a time at the location of the cursor.</w:t>
      </w:r>
    </w:p>
    <w:p w:rsidR="001F221B" w:rsidRDefault="00B2335C" w:rsidP="00B2335C">
      <w:pPr>
        <w:pStyle w:val="stepmiddleinsteps-unordered"/>
        <w:numPr>
          <w:ilvl w:val="0"/>
          <w:numId w:val="58"/>
        </w:numPr>
      </w:pPr>
      <w:r>
        <w:t>There are three ways to cut selected text:</w:t>
      </w:r>
    </w:p>
    <w:p w:rsidR="001F221B" w:rsidRDefault="00B2335C" w:rsidP="00B2335C">
      <w:pPr>
        <w:pStyle w:val="choicefirst"/>
        <w:numPr>
          <w:ilvl w:val="0"/>
          <w:numId w:val="59"/>
        </w:numPr>
      </w:pPr>
      <w:r>
        <w:t xml:space="preserve">Press </w:t>
      </w:r>
      <w:r>
        <w:rPr>
          <w:rStyle w:val="uicontrol"/>
        </w:rPr>
        <w:t>Ctrl</w:t>
      </w:r>
      <w:r>
        <w:t xml:space="preserve"> + </w:t>
      </w:r>
      <w:r>
        <w:rPr>
          <w:rStyle w:val="uicontrol"/>
        </w:rPr>
        <w:t>X</w:t>
      </w:r>
      <w:r>
        <w:t xml:space="preserve"> on the keyboard.</w:t>
      </w:r>
    </w:p>
    <w:p w:rsidR="001F221B" w:rsidRDefault="00B2335C" w:rsidP="00B2335C">
      <w:pPr>
        <w:pStyle w:val="choicemiddle"/>
        <w:numPr>
          <w:ilvl w:val="0"/>
          <w:numId w:val="60"/>
        </w:numPr>
      </w:pPr>
      <w:r>
        <w:t xml:space="preserve">Right-click the selected text, and click </w:t>
      </w:r>
      <w:r>
        <w:rPr>
          <w:rStyle w:val="uicontrol"/>
        </w:rPr>
        <w:t>Cut</w:t>
      </w:r>
      <w:r>
        <w:t>.</w:t>
      </w:r>
    </w:p>
    <w:p w:rsidR="001F221B" w:rsidRDefault="00B2335C" w:rsidP="00B2335C">
      <w:pPr>
        <w:pStyle w:val="choicelast"/>
        <w:numPr>
          <w:ilvl w:val="0"/>
          <w:numId w:val="61"/>
        </w:numPr>
      </w:pPr>
      <w:r>
        <w:t xml:space="preserve">On the Home tab, click </w:t>
      </w:r>
      <w:r>
        <w:rPr>
          <w:rStyle w:val="uicontrol"/>
        </w:rPr>
        <w:t>Cut</w:t>
      </w:r>
      <w:r>
        <w:t xml:space="preserve"> </w:t>
      </w:r>
      <w:r w:rsidR="00AB4023">
        <w:rPr>
          <w:noProof/>
          <w:lang w:eastAsia="en-US" w:bidi="ar-SA"/>
        </w:rPr>
        <w:drawing>
          <wp:inline distT="0" distB="0" distL="0" distR="0" wp14:anchorId="4F68FEA8" wp14:editId="09FE5CC2">
            <wp:extent cx="133350" cy="1905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33350" cy="190500"/>
                    </a:xfrm>
                    <a:prstGeom prst="rect">
                      <a:avLst/>
                    </a:prstGeom>
                    <a:solidFill>
                      <a:srgbClr val="FFFFFF"/>
                    </a:solidFill>
                    <a:ln>
                      <a:noFill/>
                    </a:ln>
                  </pic:spPr>
                </pic:pic>
              </a:graphicData>
            </a:graphic>
          </wp:inline>
        </w:drawing>
      </w:r>
      <w:r>
        <w:t xml:space="preserve"> .</w:t>
      </w:r>
    </w:p>
    <w:p w:rsidR="001F221B" w:rsidRDefault="00B2335C" w:rsidP="00B2335C">
      <w:pPr>
        <w:pStyle w:val="steplastinsteps-unordered"/>
        <w:numPr>
          <w:ilvl w:val="0"/>
          <w:numId w:val="62"/>
        </w:numPr>
      </w:pPr>
      <w:r>
        <w:t>There are three ways to copy selected text:</w:t>
      </w:r>
    </w:p>
    <w:p w:rsidR="001F221B" w:rsidRDefault="00B2335C" w:rsidP="00B2335C">
      <w:pPr>
        <w:pStyle w:val="choicefirst"/>
        <w:numPr>
          <w:ilvl w:val="0"/>
          <w:numId w:val="63"/>
        </w:numPr>
      </w:pPr>
      <w:r>
        <w:t xml:space="preserve">Press </w:t>
      </w:r>
      <w:r>
        <w:rPr>
          <w:rStyle w:val="uicontrol"/>
        </w:rPr>
        <w:t>Ctrl</w:t>
      </w:r>
      <w:r>
        <w:t xml:space="preserve"> + </w:t>
      </w:r>
      <w:r>
        <w:rPr>
          <w:rStyle w:val="uicontrol"/>
        </w:rPr>
        <w:t>C</w:t>
      </w:r>
      <w:r>
        <w:t xml:space="preserve"> on the keyboard.</w:t>
      </w:r>
    </w:p>
    <w:p w:rsidR="001F221B" w:rsidRDefault="00B2335C" w:rsidP="00B2335C">
      <w:pPr>
        <w:pStyle w:val="choicemiddle"/>
        <w:numPr>
          <w:ilvl w:val="0"/>
          <w:numId w:val="64"/>
        </w:numPr>
      </w:pPr>
      <w:r>
        <w:t xml:space="preserve">Right-click the selected </w:t>
      </w:r>
      <w:proofErr w:type="spellStart"/>
      <w:proofErr w:type="gramStart"/>
      <w:r>
        <w:t>tex,t</w:t>
      </w:r>
      <w:proofErr w:type="spellEnd"/>
      <w:proofErr w:type="gramEnd"/>
      <w:r>
        <w:t xml:space="preserve"> and click </w:t>
      </w:r>
      <w:r>
        <w:rPr>
          <w:rStyle w:val="uicontrol"/>
        </w:rPr>
        <w:t>Copy</w:t>
      </w:r>
      <w:r>
        <w:t>.</w:t>
      </w:r>
    </w:p>
    <w:p w:rsidR="001F221B" w:rsidRDefault="00B2335C" w:rsidP="00B2335C">
      <w:pPr>
        <w:pStyle w:val="choicelast"/>
        <w:numPr>
          <w:ilvl w:val="0"/>
          <w:numId w:val="65"/>
        </w:numPr>
      </w:pPr>
      <w:r>
        <w:t xml:space="preserve">On the Home tab, click </w:t>
      </w:r>
      <w:r>
        <w:rPr>
          <w:rStyle w:val="uicontrol"/>
        </w:rPr>
        <w:t>Copy</w:t>
      </w:r>
      <w:r>
        <w:t xml:space="preserve"> </w:t>
      </w:r>
      <w:r w:rsidR="00AB4023">
        <w:rPr>
          <w:noProof/>
          <w:lang w:eastAsia="en-US" w:bidi="ar-SA"/>
        </w:rPr>
        <w:drawing>
          <wp:inline distT="0" distB="0" distL="0" distR="0" wp14:anchorId="7E393D43" wp14:editId="74F03BC8">
            <wp:extent cx="209550" cy="1905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solidFill>
                      <a:srgbClr val="FFFFFF"/>
                    </a:solidFill>
                    <a:ln>
                      <a:noFill/>
                    </a:ln>
                  </pic:spPr>
                </pic:pic>
              </a:graphicData>
            </a:graphic>
          </wp:inline>
        </w:drawing>
      </w:r>
      <w:r>
        <w:t xml:space="preserve"> .</w:t>
      </w:r>
    </w:p>
    <w:p w:rsidR="001F221B" w:rsidRDefault="001F221B">
      <w:pPr>
        <w:pStyle w:val="stepsEndLabel"/>
      </w:pPr>
    </w:p>
    <w:p w:rsidR="001F221B" w:rsidRDefault="00B2335C" w:rsidP="003C3552">
      <w:pPr>
        <w:pStyle w:val="Heading4"/>
      </w:pPr>
      <w:bookmarkStart w:id="31" w:name="_Toc444411215"/>
      <w:bookmarkStart w:id="32" w:name="unique_20"/>
      <w:r>
        <w:t>Pasting text</w:t>
      </w:r>
      <w:bookmarkEnd w:id="31"/>
      <w:r>
        <w:fldChar w:fldCharType="begin"/>
      </w:r>
      <w:r>
        <w:instrText xml:space="preserve"> XE "pasting text" </w:instrText>
      </w:r>
      <w:r>
        <w:fldChar w:fldCharType="end"/>
      </w:r>
      <w:r>
        <w:t xml:space="preserve"> </w:t>
      </w:r>
      <w:bookmarkEnd w:id="32"/>
    </w:p>
    <w:p w:rsidR="001F221B" w:rsidRDefault="00B2335C">
      <w:pPr>
        <w:pStyle w:val="context"/>
      </w:pPr>
      <w:r>
        <w:t>There are several methods and options for pasting text from the clipboard.</w:t>
      </w:r>
    </w:p>
    <w:p w:rsidR="001F221B" w:rsidRDefault="00B2335C" w:rsidP="00B2335C">
      <w:pPr>
        <w:pStyle w:val="stepfirstinsteps-unordered"/>
        <w:numPr>
          <w:ilvl w:val="0"/>
          <w:numId w:val="66"/>
        </w:numPr>
      </w:pPr>
      <w:r>
        <w:t>Right-click where you want to paste, and click one of these paste options:</w:t>
      </w:r>
    </w:p>
    <w:p w:rsidR="001F221B" w:rsidRDefault="00AB4023" w:rsidP="00B2335C">
      <w:pPr>
        <w:pStyle w:val="choicefirst"/>
        <w:numPr>
          <w:ilvl w:val="0"/>
          <w:numId w:val="67"/>
        </w:numPr>
      </w:pPr>
      <w:r>
        <w:rPr>
          <w:noProof/>
          <w:lang w:eastAsia="en-US" w:bidi="ar-SA"/>
        </w:rPr>
        <mc:AlternateContent>
          <mc:Choice Requires="wps">
            <w:drawing>
              <wp:anchor distT="0" distB="0" distL="0" distR="0" simplePos="0" relativeHeight="251654144" behindDoc="0" locked="0" layoutInCell="1" allowOverlap="1" wp14:anchorId="3F325F04" wp14:editId="0A7403EF">
                <wp:simplePos x="0" y="0"/>
                <wp:positionH relativeFrom="column">
                  <wp:posOffset>-301625</wp:posOffset>
                </wp:positionH>
                <wp:positionV relativeFrom="paragraph">
                  <wp:posOffset>91440</wp:posOffset>
                </wp:positionV>
                <wp:extent cx="236855" cy="236855"/>
                <wp:effectExtent l="3175" t="0" r="0" b="0"/>
                <wp:wrapSquare wrapText="bothSides"/>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25F04" id="Text Box 5" o:spid="_x0000_s1031" type="#_x0000_t202" style="position:absolute;left:0;text-align:left;margin-left:-23.75pt;margin-top:7.2pt;width:18.65pt;height:18.65pt;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1FC79562" wp14:editId="46BA94DC">
            <wp:extent cx="238125" cy="247650"/>
            <wp:effectExtent l="0" t="0" r="9525"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00B2335C">
        <w:t xml:space="preserve"> Keep source formatting</w:t>
      </w:r>
    </w:p>
    <w:p w:rsidR="001F221B" w:rsidRDefault="00AB4023" w:rsidP="00B2335C">
      <w:pPr>
        <w:pStyle w:val="choicemiddle"/>
        <w:numPr>
          <w:ilvl w:val="0"/>
          <w:numId w:val="68"/>
        </w:numPr>
      </w:pPr>
      <w:r>
        <w:rPr>
          <w:noProof/>
          <w:lang w:eastAsia="en-US" w:bidi="ar-SA"/>
        </w:rPr>
        <w:drawing>
          <wp:inline distT="0" distB="0" distL="0" distR="0" wp14:anchorId="7EEDA7F7" wp14:editId="7E51AC15">
            <wp:extent cx="238125" cy="2571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solidFill>
                      <a:srgbClr val="FFFFFF"/>
                    </a:solidFill>
                    <a:ln>
                      <a:noFill/>
                    </a:ln>
                  </pic:spPr>
                </pic:pic>
              </a:graphicData>
            </a:graphic>
          </wp:inline>
        </w:drawing>
      </w:r>
      <w:r w:rsidR="00B2335C">
        <w:t xml:space="preserve"> Merge formatting</w:t>
      </w:r>
    </w:p>
    <w:p w:rsidR="001F221B" w:rsidRDefault="00AB4023" w:rsidP="00B2335C">
      <w:pPr>
        <w:pStyle w:val="choicelast"/>
        <w:numPr>
          <w:ilvl w:val="0"/>
          <w:numId w:val="69"/>
        </w:numPr>
      </w:pPr>
      <w:r>
        <w:rPr>
          <w:noProof/>
          <w:lang w:eastAsia="en-US" w:bidi="ar-SA"/>
        </w:rPr>
        <w:drawing>
          <wp:inline distT="0" distB="0" distL="0" distR="0" wp14:anchorId="1E439D7D" wp14:editId="22FD81A1">
            <wp:extent cx="238125" cy="247650"/>
            <wp:effectExtent l="0" t="0" r="952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00B2335C">
        <w:t xml:space="preserve"> Keep text only (adopt destination formatting)</w:t>
      </w:r>
    </w:p>
    <w:p w:rsidR="001F221B" w:rsidRDefault="00B2335C" w:rsidP="00B2335C">
      <w:pPr>
        <w:pStyle w:val="stepmiddleinsteps-unordered"/>
        <w:numPr>
          <w:ilvl w:val="0"/>
          <w:numId w:val="70"/>
        </w:numPr>
      </w:pPr>
      <w:r>
        <w:t xml:space="preserve">On the Home tab, click </w:t>
      </w:r>
      <w:r>
        <w:rPr>
          <w:rStyle w:val="uicontrol"/>
        </w:rPr>
        <w:t>Paste</w:t>
      </w:r>
      <w:r>
        <w:t>.</w:t>
      </w:r>
    </w:p>
    <w:p w:rsidR="001F221B" w:rsidRDefault="00B2335C">
      <w:pPr>
        <w:pStyle w:val="infoinstepinsteps-unordered"/>
      </w:pPr>
      <w:r>
        <w:t>This uses the current default paste options. Click the drop-down arrow under the button for more options.</w:t>
      </w:r>
    </w:p>
    <w:p w:rsidR="001F221B" w:rsidRDefault="00B2335C" w:rsidP="00B2335C">
      <w:pPr>
        <w:pStyle w:val="stepmiddleinsteps-unordered"/>
        <w:numPr>
          <w:ilvl w:val="0"/>
          <w:numId w:val="71"/>
        </w:numPr>
      </w:pPr>
      <w:r>
        <w:t xml:space="preserve">Press </w:t>
      </w:r>
      <w:r>
        <w:rPr>
          <w:rStyle w:val="uicontrol"/>
        </w:rPr>
        <w:t>Ctrl</w:t>
      </w:r>
      <w:r>
        <w:t xml:space="preserve"> + </w:t>
      </w:r>
      <w:r>
        <w:rPr>
          <w:rStyle w:val="uicontrol"/>
        </w:rPr>
        <w:t>V</w:t>
      </w:r>
      <w:r>
        <w:t xml:space="preserve"> on the keyboard.</w:t>
      </w:r>
    </w:p>
    <w:p w:rsidR="001F221B" w:rsidRDefault="00B2335C">
      <w:pPr>
        <w:pStyle w:val="infoinstepinsteps-unordered"/>
      </w:pPr>
      <w:r>
        <w:t>This uses the current default paste option.</w:t>
      </w:r>
    </w:p>
    <w:p w:rsidR="001F221B" w:rsidRDefault="00B2335C" w:rsidP="00B2335C">
      <w:pPr>
        <w:pStyle w:val="steplastinsteps-unordered"/>
        <w:numPr>
          <w:ilvl w:val="0"/>
          <w:numId w:val="72"/>
        </w:numPr>
      </w:pPr>
      <w:r>
        <w:t xml:space="preserve">Another way to cut and paste in one move is to drag selected text to </w:t>
      </w:r>
      <w:proofErr w:type="spellStart"/>
      <w:r>
        <w:t>it's</w:t>
      </w:r>
      <w:proofErr w:type="spellEnd"/>
      <w:r>
        <w:t xml:space="preserve"> new location.</w:t>
      </w:r>
    </w:p>
    <w:p w:rsidR="001F221B" w:rsidRDefault="001F221B">
      <w:pPr>
        <w:pStyle w:val="stepsEndLabel"/>
      </w:pPr>
    </w:p>
    <w:p w:rsidR="001F221B" w:rsidRDefault="001F221B" w:rsidP="003C3552">
      <w:pPr>
        <w:pStyle w:val="title4inchapter"/>
      </w:pPr>
    </w:p>
    <w:p w:rsidR="001F221B" w:rsidRDefault="001F221B">
      <w:pPr>
        <w:sectPr w:rsidR="001F221B">
          <w:headerReference w:type="even" r:id="rId70"/>
          <w:headerReference w:type="default" r:id="rId71"/>
          <w:footerReference w:type="even" r:id="rId72"/>
          <w:footerReference w:type="default" r:id="rId73"/>
          <w:headerReference w:type="first" r:id="rId74"/>
          <w:footerReference w:type="first" r:id="rId75"/>
          <w:pgSz w:w="12240" w:h="15840"/>
          <w:pgMar w:top="1008" w:right="1080" w:bottom="1008" w:left="1440" w:header="0" w:footer="0" w:gutter="0"/>
          <w:cols w:space="720"/>
        </w:sectPr>
      </w:pPr>
    </w:p>
    <w:p w:rsidR="001F221B" w:rsidRDefault="00B2335C" w:rsidP="003C3552">
      <w:pPr>
        <w:pStyle w:val="Heading4"/>
      </w:pPr>
      <w:bookmarkStart w:id="33" w:name="_Toc444411216"/>
      <w:bookmarkStart w:id="34" w:name="unique_21"/>
      <w:r>
        <w:lastRenderedPageBreak/>
        <w:t>Using undo</w:t>
      </w:r>
      <w:bookmarkEnd w:id="33"/>
      <w:r>
        <w:fldChar w:fldCharType="begin"/>
      </w:r>
      <w:r>
        <w:instrText xml:space="preserve"> XE "undo command" </w:instrText>
      </w:r>
      <w:r>
        <w:fldChar w:fldCharType="end"/>
      </w:r>
      <w:r>
        <w:t xml:space="preserve"> </w:t>
      </w:r>
      <w:bookmarkEnd w:id="34"/>
    </w:p>
    <w:p w:rsidR="001F221B" w:rsidRDefault="00B2335C">
      <w:pPr>
        <w:pStyle w:val="context"/>
      </w:pPr>
      <w:r>
        <w:t>You can undo almost any number of actions while you have a document open. However, once you close and reopen a document, the undo stack for that document is cleared. There are two common ways to undo actions.</w:t>
      </w:r>
    </w:p>
    <w:p w:rsidR="001F221B" w:rsidRDefault="00B2335C" w:rsidP="00B2335C">
      <w:pPr>
        <w:pStyle w:val="stepfirstinsteps-unordered"/>
        <w:numPr>
          <w:ilvl w:val="0"/>
          <w:numId w:val="73"/>
        </w:numPr>
      </w:pPr>
      <w:r>
        <w:t xml:space="preserve">Press </w:t>
      </w:r>
      <w:proofErr w:type="spellStart"/>
      <w:r>
        <w:rPr>
          <w:rStyle w:val="uicontrol"/>
        </w:rPr>
        <w:t>Ctrl</w:t>
      </w:r>
      <w:r>
        <w:t>+</w:t>
      </w:r>
      <w:r>
        <w:rPr>
          <w:rStyle w:val="uicontrol"/>
        </w:rPr>
        <w:t>Z</w:t>
      </w:r>
      <w:proofErr w:type="spellEnd"/>
      <w:r>
        <w:t>.</w:t>
      </w:r>
    </w:p>
    <w:p w:rsidR="001F221B" w:rsidRDefault="00B2335C">
      <w:pPr>
        <w:pStyle w:val="infoinstepinsteps-unordered"/>
      </w:pPr>
      <w:r>
        <w:t xml:space="preserve">To undo the most recent action. Hold down </w:t>
      </w:r>
      <w:r>
        <w:rPr>
          <w:rStyle w:val="uicontrol"/>
        </w:rPr>
        <w:t>Ctrl</w:t>
      </w:r>
      <w:r>
        <w:t xml:space="preserve"> and press </w:t>
      </w:r>
      <w:r>
        <w:rPr>
          <w:rStyle w:val="uicontrol"/>
        </w:rPr>
        <w:t>Z</w:t>
      </w:r>
      <w:r>
        <w:t xml:space="preserve"> multiple times to step back through actions.</w:t>
      </w:r>
    </w:p>
    <w:p w:rsidR="001F221B" w:rsidRDefault="00B2335C" w:rsidP="00B2335C">
      <w:pPr>
        <w:pStyle w:val="steplastinsteps-unordered"/>
        <w:numPr>
          <w:ilvl w:val="0"/>
          <w:numId w:val="74"/>
        </w:numPr>
      </w:pPr>
      <w:r>
        <w:t xml:space="preserve">Click the </w:t>
      </w:r>
      <w:r>
        <w:rPr>
          <w:rStyle w:val="uicontrol"/>
        </w:rPr>
        <w:t>Undo</w:t>
      </w:r>
      <w:r>
        <w:t xml:space="preserve"> button </w:t>
      </w:r>
      <w:r w:rsidR="00AB4023">
        <w:rPr>
          <w:noProof/>
          <w:lang w:eastAsia="en-US" w:bidi="ar-SA"/>
        </w:rPr>
        <w:drawing>
          <wp:inline distT="0" distB="0" distL="0" distR="0" wp14:anchorId="7262C052" wp14:editId="51790AE4">
            <wp:extent cx="209550" cy="19050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solidFill>
                      <a:srgbClr val="FFFFFF"/>
                    </a:solidFill>
                    <a:ln>
                      <a:noFill/>
                    </a:ln>
                  </pic:spPr>
                </pic:pic>
              </a:graphicData>
            </a:graphic>
          </wp:inline>
        </w:drawing>
      </w:r>
      <w:r>
        <w:t xml:space="preserve"> near the upper-left corner of the Word window.</w:t>
      </w:r>
    </w:p>
    <w:p w:rsidR="001F221B" w:rsidRDefault="00B2335C">
      <w:pPr>
        <w:pStyle w:val="infoinstepinsteps-unordered"/>
      </w:pPr>
      <w:r>
        <w:t>To undo the most recent action. Click it multiple times to step back through actions. You can also use the drop-down list to select an action. All actions since the one you've selected will be undone.</w:t>
      </w:r>
    </w:p>
    <w:p w:rsidR="001F221B" w:rsidRDefault="00AB4023">
      <w:pPr>
        <w:pStyle w:val="image2"/>
      </w:pPr>
      <w:r>
        <w:rPr>
          <w:noProof/>
          <w:lang w:eastAsia="en-US" w:bidi="ar-SA"/>
        </w:rPr>
        <mc:AlternateContent>
          <mc:Choice Requires="wps">
            <w:drawing>
              <wp:anchor distT="0" distB="0" distL="0" distR="0" simplePos="0" relativeHeight="251655168" behindDoc="0" locked="0" layoutInCell="1" allowOverlap="1" wp14:anchorId="2BA3A578" wp14:editId="400FC1DD">
                <wp:simplePos x="0" y="0"/>
                <wp:positionH relativeFrom="column">
                  <wp:posOffset>-301625</wp:posOffset>
                </wp:positionH>
                <wp:positionV relativeFrom="paragraph">
                  <wp:posOffset>91440</wp:posOffset>
                </wp:positionV>
                <wp:extent cx="236855" cy="236855"/>
                <wp:effectExtent l="3175" t="0" r="0" b="0"/>
                <wp:wrapSquare wrapText="bothSides"/>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3A578" id="Text Box 6" o:spid="_x0000_s1032" type="#_x0000_t202" style="position:absolute;left:0;text-align:left;margin-left:-23.75pt;margin-top:7.2pt;width:18.65pt;height:18.65pt;z-index:2516551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378D09E3" wp14:editId="38C111B2">
            <wp:extent cx="1381125" cy="162877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381125" cy="1628775"/>
                    </a:xfrm>
                    <a:prstGeom prst="rect">
                      <a:avLst/>
                    </a:prstGeom>
                    <a:solidFill>
                      <a:srgbClr val="FFFFFF"/>
                    </a:solidFill>
                    <a:ln>
                      <a:noFill/>
                    </a:ln>
                  </pic:spPr>
                </pic:pic>
              </a:graphicData>
            </a:graphic>
          </wp:inline>
        </w:drawing>
      </w:r>
      <w:r w:rsidR="00B2335C">
        <w:t xml:space="preserve"> </w:t>
      </w:r>
    </w:p>
    <w:p w:rsidR="001F221B" w:rsidRDefault="001F221B">
      <w:pPr>
        <w:pStyle w:val="stepsEndLabel"/>
      </w:pPr>
    </w:p>
    <w:p w:rsidR="001F221B" w:rsidRDefault="00B2335C" w:rsidP="003C3552">
      <w:pPr>
        <w:pStyle w:val="Heading4"/>
      </w:pPr>
      <w:bookmarkStart w:id="35" w:name="unique_22"/>
      <w:bookmarkStart w:id="36" w:name="_Toc444411217"/>
      <w:r>
        <w:t>Exercise: Creating a new document</w:t>
      </w:r>
      <w:bookmarkEnd w:id="35"/>
      <w:bookmarkEnd w:id="36"/>
      <w:r>
        <w:t xml:space="preserve"> </w:t>
      </w:r>
    </w:p>
    <w:p w:rsidR="001F221B" w:rsidRDefault="00B2335C">
      <w:pPr>
        <w:pStyle w:val="context"/>
      </w:pPr>
      <w:r>
        <w:t>Word should be open with no documents open.</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55"/>
        <w:gridCol w:w="5765"/>
      </w:tblGrid>
      <w:tr w:rsidR="001F221B">
        <w:trPr>
          <w:cantSplit/>
          <w:tblHeader/>
        </w:trPr>
        <w:tc>
          <w:tcPr>
            <w:tcW w:w="3955" w:type="dxa"/>
            <w:tcBorders>
              <w:bottom w:val="single" w:sz="8" w:space="0" w:color="000000"/>
            </w:tcBorders>
            <w:shd w:val="clear" w:color="auto" w:fill="9FCFFF"/>
          </w:tcPr>
          <w:p w:rsidR="001F221B" w:rsidRDefault="00B2335C">
            <w:pPr>
              <w:pStyle w:val="TableHeading"/>
            </w:pPr>
            <w:r>
              <w:t>Do This</w:t>
            </w:r>
          </w:p>
        </w:tc>
        <w:tc>
          <w:tcPr>
            <w:tcW w:w="5765" w:type="dxa"/>
            <w:tcBorders>
              <w:bottom w:val="single" w:sz="8" w:space="0" w:color="000000"/>
            </w:tcBorders>
            <w:shd w:val="clear" w:color="auto" w:fill="9FCFFF"/>
          </w:tcPr>
          <w:p w:rsidR="001F221B" w:rsidRDefault="00B2335C">
            <w:pPr>
              <w:pStyle w:val="TableHeading"/>
            </w:pPr>
            <w:r>
              <w:t>How &amp; Why</w:t>
            </w:r>
          </w:p>
        </w:tc>
      </w:tr>
      <w:tr w:rsidR="001F221B">
        <w:trPr>
          <w:cantSplit/>
        </w:trPr>
        <w:tc>
          <w:tcPr>
            <w:tcW w:w="3955" w:type="dxa"/>
            <w:shd w:val="clear" w:color="auto" w:fill="DFEFFF"/>
          </w:tcPr>
          <w:p w:rsidR="001F221B" w:rsidRDefault="00B2335C" w:rsidP="00B2335C">
            <w:pPr>
              <w:pStyle w:val="stepfirstinsteps"/>
              <w:numPr>
                <w:ilvl w:val="0"/>
                <w:numId w:val="75"/>
              </w:numPr>
            </w:pPr>
            <w:r>
              <w:t>Start a new blank document: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first"/>
              <w:numPr>
                <w:ilvl w:val="0"/>
                <w:numId w:val="76"/>
              </w:numPr>
            </w:pPr>
            <w:r>
              <w:t xml:space="preserve">On the File tab, click </w:t>
            </w:r>
            <w:r>
              <w:rPr>
                <w:rStyle w:val="uicontrol"/>
              </w:rPr>
              <w:t>New</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77"/>
              </w:numPr>
            </w:pPr>
            <w:r>
              <w:t xml:space="preserve">Select </w:t>
            </w:r>
            <w:r>
              <w:rPr>
                <w:rStyle w:val="uicontrol"/>
              </w:rPr>
              <w:t>Blank document</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last"/>
              <w:numPr>
                <w:ilvl w:val="0"/>
                <w:numId w:val="78"/>
              </w:numPr>
            </w:pPr>
            <w:r>
              <w:t xml:space="preserve">Click </w:t>
            </w:r>
            <w:r>
              <w:rPr>
                <w:rStyle w:val="uicontrol"/>
              </w:rPr>
              <w:t>Create</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79"/>
              </w:numPr>
            </w:pPr>
            <w:r>
              <w:t>Observe the title bar.</w:t>
            </w:r>
          </w:p>
        </w:tc>
        <w:tc>
          <w:tcPr>
            <w:tcW w:w="5765" w:type="dxa"/>
            <w:shd w:val="clear" w:color="auto" w:fill="BFDFFF"/>
          </w:tcPr>
          <w:p w:rsidR="001F221B" w:rsidRDefault="00B2335C">
            <w:pPr>
              <w:pStyle w:val="TableContents"/>
            </w:pPr>
            <w:r>
              <w:t xml:space="preserve">It shows a generic document name. </w:t>
            </w:r>
          </w:p>
        </w:tc>
      </w:tr>
      <w:tr w:rsidR="001F221B">
        <w:trPr>
          <w:cantSplit/>
        </w:trPr>
        <w:tc>
          <w:tcPr>
            <w:tcW w:w="3955" w:type="dxa"/>
            <w:shd w:val="clear" w:color="auto" w:fill="DFEFFF"/>
          </w:tcPr>
          <w:p w:rsidR="001F221B" w:rsidRDefault="00B2335C" w:rsidP="00B2335C">
            <w:pPr>
              <w:pStyle w:val="stepmiddleinsteps"/>
              <w:numPr>
                <w:ilvl w:val="0"/>
                <w:numId w:val="80"/>
              </w:numPr>
            </w:pPr>
            <w:r>
              <w:t>Enter some information:</w:t>
            </w:r>
          </w:p>
          <w:p w:rsidR="001F221B" w:rsidRDefault="00B2335C" w:rsidP="00B2335C">
            <w:pPr>
              <w:pStyle w:val="choicefirst"/>
              <w:numPr>
                <w:ilvl w:val="0"/>
                <w:numId w:val="81"/>
              </w:numPr>
            </w:pPr>
            <w:r>
              <w:t>Your occupation</w:t>
            </w:r>
          </w:p>
          <w:p w:rsidR="001F221B" w:rsidRDefault="00B2335C" w:rsidP="00B2335C">
            <w:pPr>
              <w:pStyle w:val="choicemiddle"/>
              <w:numPr>
                <w:ilvl w:val="0"/>
                <w:numId w:val="82"/>
              </w:numPr>
            </w:pPr>
            <w:r>
              <w:t>Your name</w:t>
            </w:r>
          </w:p>
          <w:p w:rsidR="001F221B" w:rsidRDefault="00B2335C" w:rsidP="00B2335C">
            <w:pPr>
              <w:pStyle w:val="choicemiddle"/>
              <w:numPr>
                <w:ilvl w:val="0"/>
                <w:numId w:val="83"/>
              </w:numPr>
            </w:pPr>
            <w:r>
              <w:t>Your address</w:t>
            </w:r>
          </w:p>
          <w:p w:rsidR="001F221B" w:rsidRDefault="00B2335C" w:rsidP="00B2335C">
            <w:pPr>
              <w:pStyle w:val="choicemiddle"/>
              <w:numPr>
                <w:ilvl w:val="0"/>
                <w:numId w:val="84"/>
              </w:numPr>
            </w:pPr>
            <w:r>
              <w:t>Your phone number</w:t>
            </w:r>
          </w:p>
          <w:p w:rsidR="001F221B" w:rsidRDefault="00B2335C" w:rsidP="00B2335C">
            <w:pPr>
              <w:pStyle w:val="choicelast"/>
              <w:numPr>
                <w:ilvl w:val="0"/>
                <w:numId w:val="85"/>
              </w:numPr>
            </w:pPr>
            <w:r>
              <w:t>Your email address</w:t>
            </w:r>
          </w:p>
        </w:tc>
        <w:tc>
          <w:tcPr>
            <w:tcW w:w="5765" w:type="dxa"/>
            <w:shd w:val="clear" w:color="auto" w:fill="BFDFFF"/>
          </w:tcPr>
          <w:p w:rsidR="001F221B" w:rsidRDefault="00B2335C">
            <w:pPr>
              <w:pStyle w:val="TableContents"/>
            </w:pPr>
            <w:r>
              <w:t xml:space="preserve">Press </w:t>
            </w:r>
            <w:r>
              <w:rPr>
                <w:rStyle w:val="uicontrol"/>
              </w:rPr>
              <w:t>Enter</w:t>
            </w:r>
            <w:r>
              <w:t xml:space="preserve"> after each line. If you don't want to use your own information, make up something. </w:t>
            </w:r>
          </w:p>
        </w:tc>
      </w:tr>
    </w:tbl>
    <w:p w:rsidR="001F221B" w:rsidRDefault="001F221B">
      <w:pPr>
        <w:pStyle w:val="BodyText"/>
      </w:pPr>
    </w:p>
    <w:p w:rsidR="003C3552" w:rsidRDefault="003C3552">
      <w:r>
        <w:rPr>
          <w:b/>
          <w:bCs/>
        </w:rPr>
        <w:br w:type="page"/>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55"/>
        <w:gridCol w:w="5765"/>
      </w:tblGrid>
      <w:tr w:rsidR="001F221B">
        <w:trPr>
          <w:cantSplit/>
          <w:tblHeader/>
        </w:trPr>
        <w:tc>
          <w:tcPr>
            <w:tcW w:w="3955" w:type="dxa"/>
            <w:tcBorders>
              <w:bottom w:val="single" w:sz="8" w:space="0" w:color="000000"/>
            </w:tcBorders>
            <w:shd w:val="clear" w:color="auto" w:fill="9FCFFF"/>
          </w:tcPr>
          <w:p w:rsidR="001F221B" w:rsidRDefault="00B2335C">
            <w:pPr>
              <w:pStyle w:val="TableHeading"/>
            </w:pPr>
            <w:r>
              <w:lastRenderedPageBreak/>
              <w:t>Do This</w:t>
            </w:r>
          </w:p>
        </w:tc>
        <w:tc>
          <w:tcPr>
            <w:tcW w:w="5765" w:type="dxa"/>
            <w:tcBorders>
              <w:bottom w:val="single" w:sz="8" w:space="0" w:color="000000"/>
            </w:tcBorders>
            <w:shd w:val="clear" w:color="auto" w:fill="9FCFFF"/>
          </w:tcPr>
          <w:p w:rsidR="001F221B" w:rsidRDefault="00B2335C">
            <w:pPr>
              <w:pStyle w:val="TableHeading"/>
            </w:pPr>
            <w:r>
              <w:t>How &amp; Why</w:t>
            </w:r>
          </w:p>
        </w:tc>
      </w:tr>
      <w:tr w:rsidR="001F221B">
        <w:trPr>
          <w:cantSplit/>
        </w:trPr>
        <w:tc>
          <w:tcPr>
            <w:tcW w:w="3955" w:type="dxa"/>
            <w:shd w:val="clear" w:color="auto" w:fill="DFEFFF"/>
          </w:tcPr>
          <w:p w:rsidR="001F221B" w:rsidRDefault="00B2335C" w:rsidP="00B2335C">
            <w:pPr>
              <w:pStyle w:val="stepmiddleinsteps"/>
              <w:numPr>
                <w:ilvl w:val="0"/>
                <w:numId w:val="86"/>
              </w:numPr>
            </w:pPr>
            <w:r>
              <w:t>Save the document:</w:t>
            </w:r>
          </w:p>
        </w:tc>
        <w:tc>
          <w:tcPr>
            <w:tcW w:w="5765" w:type="dxa"/>
            <w:shd w:val="clear" w:color="auto" w:fill="BFDFFF"/>
          </w:tcPr>
          <w:p w:rsidR="001F221B" w:rsidRDefault="00B2335C">
            <w:pPr>
              <w:pStyle w:val="TableContents"/>
            </w:pPr>
            <w:r>
              <w:t>The document is saved and you return to the document window.</w:t>
            </w:r>
          </w:p>
        </w:tc>
      </w:tr>
      <w:tr w:rsidR="001F221B">
        <w:trPr>
          <w:cantSplit/>
        </w:trPr>
        <w:tc>
          <w:tcPr>
            <w:tcW w:w="3955" w:type="dxa"/>
            <w:shd w:val="clear" w:color="auto" w:fill="DFEFFF"/>
          </w:tcPr>
          <w:p w:rsidR="001F221B" w:rsidRDefault="00B2335C" w:rsidP="00B2335C">
            <w:pPr>
              <w:pStyle w:val="substepfirst"/>
              <w:numPr>
                <w:ilvl w:val="0"/>
                <w:numId w:val="87"/>
              </w:numPr>
            </w:pPr>
            <w:r>
              <w:t xml:space="preserve">On the File tab, click </w:t>
            </w:r>
            <w:r>
              <w:rPr>
                <w:rStyle w:val="uicontrol"/>
              </w:rPr>
              <w:t>Save</w:t>
            </w:r>
            <w:r>
              <w:t>.</w:t>
            </w:r>
          </w:p>
        </w:tc>
        <w:tc>
          <w:tcPr>
            <w:tcW w:w="5765" w:type="dxa"/>
            <w:shd w:val="clear" w:color="auto" w:fill="BFDFFF"/>
          </w:tcPr>
          <w:p w:rsidR="001F221B" w:rsidRDefault="00B2335C">
            <w:pPr>
              <w:pStyle w:val="TableContents"/>
            </w:pPr>
            <w:r>
              <w:t>Because this document has never been saved, the Save As window will open.</w:t>
            </w:r>
          </w:p>
        </w:tc>
      </w:tr>
      <w:tr w:rsidR="001F221B">
        <w:trPr>
          <w:cantSplit/>
        </w:trPr>
        <w:tc>
          <w:tcPr>
            <w:tcW w:w="3955" w:type="dxa"/>
            <w:shd w:val="clear" w:color="auto" w:fill="DFEFFF"/>
          </w:tcPr>
          <w:p w:rsidR="001F221B" w:rsidRDefault="00B2335C" w:rsidP="00B2335C">
            <w:pPr>
              <w:pStyle w:val="substepmiddle"/>
              <w:numPr>
                <w:ilvl w:val="0"/>
                <w:numId w:val="88"/>
              </w:numPr>
            </w:pPr>
            <w:r>
              <w:t>Navigate to the folder in which you want to save the document.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89"/>
              </w:numPr>
            </w:pPr>
            <w:r>
              <w:t xml:space="preserve">In the File name box, type </w:t>
            </w:r>
            <w:r>
              <w:rPr>
                <w:rStyle w:val="userinput"/>
              </w:rPr>
              <w:t>Contact info</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last"/>
              <w:numPr>
                <w:ilvl w:val="0"/>
                <w:numId w:val="90"/>
              </w:numPr>
            </w:pPr>
            <w:r>
              <w:t xml:space="preserve">Click </w:t>
            </w:r>
            <w:r>
              <w:rPr>
                <w:rStyle w:val="uicontrol"/>
              </w:rPr>
              <w:t>Save</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91"/>
              </w:numPr>
            </w:pPr>
            <w:r>
              <w:t>Observe the title bar.</w:t>
            </w:r>
          </w:p>
        </w:tc>
        <w:tc>
          <w:tcPr>
            <w:tcW w:w="5765" w:type="dxa"/>
            <w:shd w:val="clear" w:color="auto" w:fill="BFDFFF"/>
          </w:tcPr>
          <w:p w:rsidR="001F221B" w:rsidRDefault="00B2335C">
            <w:pPr>
              <w:pStyle w:val="TableContents"/>
            </w:pPr>
            <w:r>
              <w:t xml:space="preserve">It shows the file name you entered. </w:t>
            </w:r>
          </w:p>
        </w:tc>
      </w:tr>
      <w:tr w:rsidR="001F221B">
        <w:trPr>
          <w:cantSplit/>
        </w:trPr>
        <w:tc>
          <w:tcPr>
            <w:tcW w:w="3955" w:type="dxa"/>
            <w:shd w:val="clear" w:color="auto" w:fill="DFEFFF"/>
          </w:tcPr>
          <w:p w:rsidR="001F221B" w:rsidRDefault="00B2335C" w:rsidP="00B2335C">
            <w:pPr>
              <w:pStyle w:val="stepmiddleinsteps"/>
              <w:numPr>
                <w:ilvl w:val="0"/>
                <w:numId w:val="92"/>
              </w:numPr>
            </w:pPr>
            <w:r>
              <w:t>Move the occupation under the name.</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first"/>
              <w:numPr>
                <w:ilvl w:val="0"/>
                <w:numId w:val="93"/>
              </w:numPr>
            </w:pPr>
            <w:r>
              <w:t>Click in the margin to the left of the occupation line.</w:t>
            </w:r>
          </w:p>
        </w:tc>
        <w:tc>
          <w:tcPr>
            <w:tcW w:w="5765" w:type="dxa"/>
            <w:shd w:val="clear" w:color="auto" w:fill="BFDFFF"/>
          </w:tcPr>
          <w:p w:rsidR="001F221B" w:rsidRDefault="00B2335C">
            <w:pPr>
              <w:pStyle w:val="TableContents"/>
            </w:pPr>
            <w:r>
              <w:t xml:space="preserve">To select it. </w:t>
            </w:r>
            <w:r>
              <w:br/>
              <w:t xml:space="preserve"> </w:t>
            </w:r>
            <w:r>
              <w:br/>
              <w:t xml:space="preserve"> </w:t>
            </w:r>
            <w:r w:rsidR="00AB4023">
              <w:rPr>
                <w:noProof/>
                <w:lang w:eastAsia="en-US" w:bidi="ar-SA"/>
              </w:rPr>
              <w:drawing>
                <wp:inline distT="0" distB="0" distL="0" distR="0" wp14:anchorId="61D0B766" wp14:editId="1F18A6D0">
                  <wp:extent cx="885825" cy="581025"/>
                  <wp:effectExtent l="0" t="0" r="9525" b="9525"/>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85825" cy="581025"/>
                          </a:xfrm>
                          <a:prstGeom prst="rect">
                            <a:avLst/>
                          </a:prstGeom>
                          <a:solidFill>
                            <a:srgbClr val="FFFFFF"/>
                          </a:solidFill>
                          <a:ln>
                            <a:noFill/>
                          </a:ln>
                        </pic:spPr>
                      </pic:pic>
                    </a:graphicData>
                  </a:graphic>
                </wp:inline>
              </w:drawing>
            </w:r>
            <w:r>
              <w:t xml:space="preserve"> </w:t>
            </w:r>
          </w:p>
        </w:tc>
      </w:tr>
      <w:tr w:rsidR="001F221B">
        <w:trPr>
          <w:cantSplit/>
        </w:trPr>
        <w:tc>
          <w:tcPr>
            <w:tcW w:w="3955" w:type="dxa"/>
            <w:shd w:val="clear" w:color="auto" w:fill="DFEFFF"/>
          </w:tcPr>
          <w:p w:rsidR="001F221B" w:rsidRDefault="00B2335C" w:rsidP="00B2335C">
            <w:pPr>
              <w:pStyle w:val="substepmiddle"/>
              <w:numPr>
                <w:ilvl w:val="0"/>
                <w:numId w:val="94"/>
              </w:numPr>
            </w:pPr>
            <w:r>
              <w:t xml:space="preserve">Press </w:t>
            </w:r>
            <w:proofErr w:type="spellStart"/>
            <w:r>
              <w:rPr>
                <w:rStyle w:val="uicontrol"/>
              </w:rPr>
              <w:t>Ctrl</w:t>
            </w:r>
            <w:r>
              <w:t>+</w:t>
            </w:r>
            <w:r>
              <w:rPr>
                <w:rStyle w:val="uicontrol"/>
              </w:rPr>
              <w:t>X</w:t>
            </w:r>
            <w:proofErr w:type="spellEnd"/>
            <w:r>
              <w:t>.</w:t>
            </w:r>
          </w:p>
        </w:tc>
        <w:tc>
          <w:tcPr>
            <w:tcW w:w="5765" w:type="dxa"/>
            <w:shd w:val="clear" w:color="auto" w:fill="BFDFFF"/>
          </w:tcPr>
          <w:p w:rsidR="001F221B" w:rsidRDefault="00B2335C">
            <w:pPr>
              <w:pStyle w:val="TableContents"/>
            </w:pPr>
            <w:r>
              <w:t xml:space="preserve">To cut the line and save a copy. </w:t>
            </w:r>
          </w:p>
        </w:tc>
      </w:tr>
      <w:tr w:rsidR="001F221B">
        <w:trPr>
          <w:cantSplit/>
        </w:trPr>
        <w:tc>
          <w:tcPr>
            <w:tcW w:w="3955" w:type="dxa"/>
            <w:shd w:val="clear" w:color="auto" w:fill="DFEFFF"/>
          </w:tcPr>
          <w:p w:rsidR="001F221B" w:rsidRDefault="00B2335C" w:rsidP="00B2335C">
            <w:pPr>
              <w:pStyle w:val="substepmiddle"/>
              <w:numPr>
                <w:ilvl w:val="0"/>
                <w:numId w:val="95"/>
              </w:numPr>
            </w:pPr>
            <w:r>
              <w:t>Place the cursor at the start of the address line.</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last"/>
              <w:numPr>
                <w:ilvl w:val="0"/>
                <w:numId w:val="96"/>
              </w:numPr>
            </w:pPr>
            <w:r>
              <w:t xml:space="preserve">Press </w:t>
            </w:r>
            <w:proofErr w:type="spellStart"/>
            <w:r>
              <w:rPr>
                <w:rStyle w:val="uicontrol"/>
              </w:rPr>
              <w:t>Ctrl</w:t>
            </w:r>
            <w:r>
              <w:t>+</w:t>
            </w:r>
            <w:r>
              <w:rPr>
                <w:rStyle w:val="uicontrol"/>
              </w:rPr>
              <w:t>V</w:t>
            </w:r>
            <w:proofErr w:type="spellEnd"/>
            <w:r>
              <w:t>.</w:t>
            </w:r>
          </w:p>
        </w:tc>
        <w:tc>
          <w:tcPr>
            <w:tcW w:w="5765" w:type="dxa"/>
            <w:shd w:val="clear" w:color="auto" w:fill="BFDFFF"/>
          </w:tcPr>
          <w:p w:rsidR="001F221B" w:rsidRDefault="00B2335C">
            <w:pPr>
              <w:pStyle w:val="TableContents"/>
            </w:pPr>
            <w:r>
              <w:t xml:space="preserve">To paste the occupation in the new place. </w:t>
            </w:r>
          </w:p>
        </w:tc>
      </w:tr>
      <w:tr w:rsidR="001F221B">
        <w:trPr>
          <w:cantSplit/>
        </w:trPr>
        <w:tc>
          <w:tcPr>
            <w:tcW w:w="3955" w:type="dxa"/>
            <w:shd w:val="clear" w:color="auto" w:fill="DFEFFF"/>
          </w:tcPr>
          <w:p w:rsidR="001F221B" w:rsidRDefault="00B2335C" w:rsidP="00B2335C">
            <w:pPr>
              <w:pStyle w:val="stepmiddleinsteps"/>
              <w:numPr>
                <w:ilvl w:val="0"/>
                <w:numId w:val="97"/>
              </w:numPr>
            </w:pPr>
            <w:r>
              <w:t xml:space="preserve">Switch the email and phone </w:t>
            </w:r>
            <w:r>
              <w:br/>
              <w:t>number lines.</w:t>
            </w:r>
          </w:p>
        </w:tc>
        <w:tc>
          <w:tcPr>
            <w:tcW w:w="5765" w:type="dxa"/>
            <w:shd w:val="clear" w:color="auto" w:fill="BFDFFF"/>
          </w:tcPr>
          <w:p w:rsidR="001F221B" w:rsidRDefault="00B2335C">
            <w:pPr>
              <w:pStyle w:val="TableContents"/>
            </w:pPr>
            <w:r>
              <w:t xml:space="preserve">Use any selection technique you want. </w:t>
            </w:r>
          </w:p>
        </w:tc>
      </w:tr>
      <w:tr w:rsidR="001F221B">
        <w:trPr>
          <w:cantSplit/>
        </w:trPr>
        <w:tc>
          <w:tcPr>
            <w:tcW w:w="3955" w:type="dxa"/>
            <w:shd w:val="clear" w:color="auto" w:fill="DFEFFF"/>
          </w:tcPr>
          <w:p w:rsidR="001F221B" w:rsidRDefault="00B2335C" w:rsidP="00B2335C">
            <w:pPr>
              <w:pStyle w:val="stepmiddleinsteps"/>
              <w:numPr>
                <w:ilvl w:val="0"/>
                <w:numId w:val="98"/>
              </w:numPr>
            </w:pPr>
            <w:r>
              <w:t>Undo the previous action in one of two ways:</w:t>
            </w:r>
          </w:p>
          <w:p w:rsidR="001F221B" w:rsidRDefault="00B2335C" w:rsidP="00B2335C">
            <w:pPr>
              <w:pStyle w:val="choicefirst"/>
              <w:numPr>
                <w:ilvl w:val="0"/>
                <w:numId w:val="99"/>
              </w:numPr>
            </w:pPr>
            <w:r>
              <w:t xml:space="preserve">Press </w:t>
            </w:r>
            <w:proofErr w:type="spellStart"/>
            <w:r>
              <w:rPr>
                <w:rStyle w:val="uicontrol"/>
              </w:rPr>
              <w:t>Ctrl</w:t>
            </w:r>
            <w:r>
              <w:t>+</w:t>
            </w:r>
            <w:r>
              <w:rPr>
                <w:rStyle w:val="uicontrol"/>
              </w:rPr>
              <w:t>Z</w:t>
            </w:r>
            <w:proofErr w:type="spellEnd"/>
            <w:r>
              <w:t xml:space="preserve"> twice.</w:t>
            </w:r>
          </w:p>
          <w:p w:rsidR="001F221B" w:rsidRDefault="00B2335C" w:rsidP="00B2335C">
            <w:pPr>
              <w:pStyle w:val="choicelast"/>
              <w:numPr>
                <w:ilvl w:val="0"/>
                <w:numId w:val="100"/>
              </w:numPr>
            </w:pPr>
            <w:r>
              <w:t xml:space="preserve">Click the </w:t>
            </w:r>
            <w:r>
              <w:rPr>
                <w:rStyle w:val="uicontrol"/>
              </w:rPr>
              <w:t>Undo</w:t>
            </w:r>
            <w:r>
              <w:t xml:space="preserve"> button on the Quick Access toolbar </w:t>
            </w:r>
            <w:r w:rsidR="00AB4023">
              <w:rPr>
                <w:noProof/>
                <w:lang w:eastAsia="en-US" w:bidi="ar-SA"/>
              </w:rPr>
              <w:drawing>
                <wp:inline distT="0" distB="0" distL="0" distR="0" wp14:anchorId="0FC43C7A" wp14:editId="7650CFA9">
                  <wp:extent cx="209550" cy="19050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solidFill>
                            <a:srgbClr val="FFFFFF"/>
                          </a:solidFill>
                          <a:ln>
                            <a:noFill/>
                          </a:ln>
                        </pic:spPr>
                      </pic:pic>
                    </a:graphicData>
                  </a:graphic>
                </wp:inline>
              </w:drawing>
            </w:r>
            <w:r>
              <w:t xml:space="preserve"> twice.</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01"/>
              </w:numPr>
            </w:pPr>
            <w:r>
              <w:t>Update the document in one of these ways:</w:t>
            </w:r>
          </w:p>
          <w:p w:rsidR="001F221B" w:rsidRDefault="00B2335C" w:rsidP="00B2335C">
            <w:pPr>
              <w:pStyle w:val="choicefirst"/>
              <w:numPr>
                <w:ilvl w:val="0"/>
                <w:numId w:val="102"/>
              </w:numPr>
            </w:pPr>
            <w:r>
              <w:t xml:space="preserve">Click the </w:t>
            </w:r>
            <w:r>
              <w:rPr>
                <w:rStyle w:val="uicontrol"/>
              </w:rPr>
              <w:t>Save</w:t>
            </w:r>
            <w:r>
              <w:t xml:space="preserve"> button on the Quick Access toolbar </w:t>
            </w:r>
            <w:r w:rsidR="00AB4023">
              <w:rPr>
                <w:noProof/>
                <w:lang w:eastAsia="en-US" w:bidi="ar-SA"/>
              </w:rPr>
              <w:drawing>
                <wp:inline distT="0" distB="0" distL="0" distR="0" wp14:anchorId="153B8134" wp14:editId="26D876A4">
                  <wp:extent cx="133350" cy="13335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solidFill>
                            <a:srgbClr val="FFFFFF"/>
                          </a:solidFill>
                          <a:ln>
                            <a:noFill/>
                          </a:ln>
                        </pic:spPr>
                      </pic:pic>
                    </a:graphicData>
                  </a:graphic>
                </wp:inline>
              </w:drawing>
            </w:r>
            <w:r>
              <w:t xml:space="preserve"> .</w:t>
            </w:r>
          </w:p>
          <w:p w:rsidR="001F221B" w:rsidRDefault="00B2335C" w:rsidP="00B2335C">
            <w:pPr>
              <w:pStyle w:val="choicemiddle"/>
              <w:numPr>
                <w:ilvl w:val="0"/>
                <w:numId w:val="103"/>
              </w:numPr>
            </w:pPr>
            <w:r>
              <w:t xml:space="preserve">On the File tab, click </w:t>
            </w:r>
            <w:r>
              <w:rPr>
                <w:rStyle w:val="uicontrol"/>
              </w:rPr>
              <w:t>Save</w:t>
            </w:r>
            <w:r>
              <w:t>.</w:t>
            </w:r>
          </w:p>
          <w:p w:rsidR="001F221B" w:rsidRDefault="00B2335C" w:rsidP="00B2335C">
            <w:pPr>
              <w:pStyle w:val="choicelast"/>
              <w:numPr>
                <w:ilvl w:val="0"/>
                <w:numId w:val="104"/>
              </w:numPr>
            </w:pPr>
            <w:r>
              <w:t xml:space="preserve">Press </w:t>
            </w:r>
            <w:proofErr w:type="spellStart"/>
            <w:r>
              <w:rPr>
                <w:rStyle w:val="uicontrol"/>
              </w:rPr>
              <w:t>Ctrl</w:t>
            </w:r>
            <w:r>
              <w:t>+</w:t>
            </w:r>
            <w:r>
              <w:rPr>
                <w:rStyle w:val="uicontrol"/>
              </w:rPr>
              <w:t>S</w:t>
            </w:r>
            <w:proofErr w:type="spellEnd"/>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lastinsteps"/>
              <w:numPr>
                <w:ilvl w:val="0"/>
                <w:numId w:val="105"/>
              </w:numPr>
            </w:pPr>
            <w:r>
              <w:lastRenderedPageBreak/>
              <w:t>Close the document.</w:t>
            </w:r>
          </w:p>
        </w:tc>
        <w:tc>
          <w:tcPr>
            <w:tcW w:w="5765" w:type="dxa"/>
            <w:shd w:val="clear" w:color="auto" w:fill="BFDFFF"/>
          </w:tcPr>
          <w:p w:rsidR="001F221B" w:rsidRDefault="001F221B">
            <w:pPr>
              <w:pStyle w:val="TableContents"/>
            </w:pPr>
          </w:p>
        </w:tc>
      </w:tr>
    </w:tbl>
    <w:p w:rsidR="003C3552" w:rsidRDefault="003C3552" w:rsidP="003C3552">
      <w:pPr>
        <w:pStyle w:val="Heading3"/>
      </w:pPr>
      <w:bookmarkStart w:id="37" w:name="unique_16"/>
    </w:p>
    <w:p w:rsidR="003C3552" w:rsidRDefault="003C3552">
      <w:pPr>
        <w:widowControl/>
        <w:suppressAutoHyphens w:val="0"/>
        <w:spacing w:after="0"/>
        <w:rPr>
          <w:rFonts w:ascii="Arial Narrow" w:hAnsi="Arial Narrow"/>
          <w:b/>
          <w:bCs/>
          <w:color w:val="000000"/>
          <w:sz w:val="34"/>
          <w:szCs w:val="28"/>
        </w:rPr>
      </w:pPr>
      <w:r>
        <w:br w:type="page"/>
      </w:r>
    </w:p>
    <w:p w:rsidR="001F221B" w:rsidRDefault="00B2335C" w:rsidP="003C3552">
      <w:pPr>
        <w:pStyle w:val="Heading3"/>
      </w:pPr>
      <w:bookmarkStart w:id="38" w:name="_Toc444411218"/>
      <w:r>
        <w:lastRenderedPageBreak/>
        <w:t>Assessment: Creating documents</w:t>
      </w:r>
      <w:bookmarkEnd w:id="37"/>
      <w:bookmarkEnd w:id="38"/>
      <w:r>
        <w:t xml:space="preserve"> </w:t>
      </w:r>
    </w:p>
    <w:p w:rsidR="001F221B" w:rsidRDefault="00B2335C">
      <w:pPr>
        <w:pStyle w:val="p1"/>
        <w:rPr>
          <w:rStyle w:val="b"/>
        </w:rPr>
      </w:pPr>
      <w:r>
        <w:t>When you start Word, it automatically opens a new blank document. True or false?</w:t>
      </w:r>
    </w:p>
    <w:p w:rsidR="001F221B" w:rsidRDefault="00B2335C" w:rsidP="00B2335C">
      <w:pPr>
        <w:pStyle w:val="lifirstinul"/>
        <w:numPr>
          <w:ilvl w:val="0"/>
          <w:numId w:val="106"/>
        </w:numPr>
      </w:pPr>
      <w:r>
        <w:rPr>
          <w:rStyle w:val="b"/>
        </w:rPr>
        <w:t>True</w:t>
      </w:r>
      <w:r>
        <w:t xml:space="preserve"> </w:t>
      </w:r>
    </w:p>
    <w:p w:rsidR="001F221B" w:rsidRDefault="00B2335C" w:rsidP="00B2335C">
      <w:pPr>
        <w:pStyle w:val="lilastinul"/>
        <w:numPr>
          <w:ilvl w:val="0"/>
          <w:numId w:val="107"/>
        </w:numPr>
      </w:pPr>
      <w:r>
        <w:t>False</w:t>
      </w:r>
    </w:p>
    <w:p w:rsidR="001F221B" w:rsidRDefault="00B2335C">
      <w:pPr>
        <w:pStyle w:val="p1"/>
        <w:rPr>
          <w:rStyle w:val="b"/>
        </w:rPr>
      </w:pPr>
      <w:r>
        <w:t>What is the keyboard shortcut for selecting everything in a document?</w:t>
      </w:r>
    </w:p>
    <w:p w:rsidR="001F221B" w:rsidRDefault="00B2335C" w:rsidP="00B2335C">
      <w:pPr>
        <w:pStyle w:val="lifirstinul"/>
        <w:numPr>
          <w:ilvl w:val="0"/>
          <w:numId w:val="108"/>
        </w:numPr>
      </w:pPr>
      <w:r>
        <w:rPr>
          <w:rStyle w:val="b"/>
        </w:rPr>
        <w:t>Ctrl+A</w:t>
      </w:r>
      <w:r>
        <w:t xml:space="preserve"> </w:t>
      </w:r>
    </w:p>
    <w:p w:rsidR="001F221B" w:rsidRDefault="00B2335C" w:rsidP="00B2335C">
      <w:pPr>
        <w:pStyle w:val="limiddleinul"/>
        <w:numPr>
          <w:ilvl w:val="0"/>
          <w:numId w:val="109"/>
        </w:numPr>
      </w:pPr>
      <w:r>
        <w:t>Ctrl+E</w:t>
      </w:r>
    </w:p>
    <w:p w:rsidR="001F221B" w:rsidRDefault="00B2335C" w:rsidP="00B2335C">
      <w:pPr>
        <w:pStyle w:val="limiddleinul"/>
        <w:numPr>
          <w:ilvl w:val="0"/>
          <w:numId w:val="110"/>
        </w:numPr>
      </w:pPr>
      <w:proofErr w:type="spellStart"/>
      <w:r>
        <w:t>Ctrl+S</w:t>
      </w:r>
      <w:proofErr w:type="spellEnd"/>
    </w:p>
    <w:p w:rsidR="001F221B" w:rsidRDefault="00B2335C" w:rsidP="00B2335C">
      <w:pPr>
        <w:pStyle w:val="lilastinul"/>
        <w:numPr>
          <w:ilvl w:val="0"/>
          <w:numId w:val="111"/>
        </w:numPr>
      </w:pPr>
      <w:proofErr w:type="spellStart"/>
      <w:r>
        <w:t>Alt+E</w:t>
      </w:r>
      <w:proofErr w:type="spellEnd"/>
    </w:p>
    <w:p w:rsidR="001F221B" w:rsidRDefault="00B2335C">
      <w:pPr>
        <w:pStyle w:val="p1"/>
      </w:pPr>
      <w:r>
        <w:t>What is the keyboard shortcut to paste text?</w:t>
      </w:r>
    </w:p>
    <w:p w:rsidR="001F221B" w:rsidRDefault="00B2335C" w:rsidP="00B2335C">
      <w:pPr>
        <w:pStyle w:val="lifirstinul"/>
        <w:numPr>
          <w:ilvl w:val="0"/>
          <w:numId w:val="112"/>
        </w:numPr>
      </w:pPr>
      <w:proofErr w:type="spellStart"/>
      <w:r>
        <w:t>Ctrl+P</w:t>
      </w:r>
      <w:proofErr w:type="spellEnd"/>
    </w:p>
    <w:p w:rsidR="001F221B" w:rsidRDefault="00B2335C" w:rsidP="00B2335C">
      <w:pPr>
        <w:pStyle w:val="limiddleinul"/>
        <w:numPr>
          <w:ilvl w:val="0"/>
          <w:numId w:val="113"/>
        </w:numPr>
      </w:pPr>
      <w:proofErr w:type="spellStart"/>
      <w:r>
        <w:t>Alt+P</w:t>
      </w:r>
      <w:proofErr w:type="spellEnd"/>
    </w:p>
    <w:p w:rsidR="001F221B" w:rsidRDefault="00B2335C" w:rsidP="00B2335C">
      <w:pPr>
        <w:pStyle w:val="limiddleinul"/>
        <w:numPr>
          <w:ilvl w:val="0"/>
          <w:numId w:val="114"/>
        </w:numPr>
        <w:rPr>
          <w:rStyle w:val="b"/>
        </w:rPr>
      </w:pPr>
      <w:proofErr w:type="spellStart"/>
      <w:r>
        <w:t>Alt+V</w:t>
      </w:r>
      <w:proofErr w:type="spellEnd"/>
    </w:p>
    <w:p w:rsidR="001F221B" w:rsidRDefault="00B2335C" w:rsidP="00B2335C">
      <w:pPr>
        <w:pStyle w:val="lilastinul"/>
        <w:numPr>
          <w:ilvl w:val="0"/>
          <w:numId w:val="115"/>
        </w:numPr>
        <w:sectPr w:rsidR="001F221B">
          <w:headerReference w:type="even" r:id="rId79"/>
          <w:headerReference w:type="default" r:id="rId80"/>
          <w:footerReference w:type="even" r:id="rId81"/>
          <w:footerReference w:type="default" r:id="rId82"/>
          <w:headerReference w:type="first" r:id="rId83"/>
          <w:footerReference w:type="first" r:id="rId84"/>
          <w:pgSz w:w="12240" w:h="15840"/>
          <w:pgMar w:top="1008" w:right="1080" w:bottom="1008" w:left="1440" w:header="0" w:footer="0" w:gutter="0"/>
          <w:cols w:space="720"/>
        </w:sectPr>
      </w:pPr>
      <w:proofErr w:type="spellStart"/>
      <w:r>
        <w:rPr>
          <w:rStyle w:val="b"/>
        </w:rPr>
        <w:t>Ctrl+V</w:t>
      </w:r>
      <w:proofErr w:type="spellEnd"/>
      <w:r>
        <w:t xml:space="preserve"> </w:t>
      </w:r>
    </w:p>
    <w:p w:rsidR="001F221B" w:rsidRDefault="00B2335C" w:rsidP="003C3552">
      <w:pPr>
        <w:pStyle w:val="Heading2"/>
      </w:pPr>
      <w:bookmarkStart w:id="39" w:name="_Module_C:_Document"/>
      <w:bookmarkStart w:id="40" w:name="unique_6"/>
      <w:bookmarkStart w:id="41" w:name="_Toc444411219"/>
      <w:bookmarkEnd w:id="39"/>
      <w:r>
        <w:lastRenderedPageBreak/>
        <w:t>Module C: Document views</w:t>
      </w:r>
      <w:bookmarkEnd w:id="40"/>
      <w:bookmarkEnd w:id="41"/>
      <w:r>
        <w:t xml:space="preserve"> </w:t>
      </w:r>
    </w:p>
    <w:p w:rsidR="001F221B" w:rsidRDefault="00B2335C">
      <w:pPr>
        <w:pStyle w:val="p1"/>
      </w:pPr>
      <w:r>
        <w:t xml:space="preserve">Word offers several ways to view a document, and the ability to zoom in and out. You can also switch between multiple documents or view them side by side. </w:t>
      </w:r>
    </w:p>
    <w:p w:rsidR="001F221B" w:rsidRDefault="00B2335C">
      <w:pPr>
        <w:pStyle w:val="p1"/>
      </w:pPr>
      <w:r>
        <w:t>You will learn:</w:t>
      </w:r>
    </w:p>
    <w:p w:rsidR="001F221B" w:rsidRDefault="00B2335C" w:rsidP="00B2335C">
      <w:pPr>
        <w:pStyle w:val="lifirstinul"/>
        <w:numPr>
          <w:ilvl w:val="0"/>
          <w:numId w:val="116"/>
        </w:numPr>
      </w:pPr>
      <w:r>
        <w:t>About different document views</w:t>
      </w:r>
    </w:p>
    <w:p w:rsidR="001F221B" w:rsidRDefault="00B2335C" w:rsidP="00B2335C">
      <w:pPr>
        <w:pStyle w:val="limiddleinul"/>
        <w:numPr>
          <w:ilvl w:val="0"/>
          <w:numId w:val="117"/>
        </w:numPr>
      </w:pPr>
      <w:r>
        <w:t>How to split a document window</w:t>
      </w:r>
    </w:p>
    <w:p w:rsidR="001F221B" w:rsidRDefault="00B2335C" w:rsidP="00B2335C">
      <w:pPr>
        <w:pStyle w:val="limiddleinul"/>
        <w:numPr>
          <w:ilvl w:val="0"/>
          <w:numId w:val="118"/>
        </w:numPr>
      </w:pPr>
      <w:r>
        <w:t>How to view and switch between multiple open documents</w:t>
      </w:r>
    </w:p>
    <w:p w:rsidR="001F221B" w:rsidRDefault="00B2335C" w:rsidP="00B2335C">
      <w:pPr>
        <w:pStyle w:val="lilastinul"/>
        <w:numPr>
          <w:ilvl w:val="0"/>
          <w:numId w:val="119"/>
        </w:numPr>
      </w:pPr>
      <w:r>
        <w:t>How to use Zoom features</w:t>
      </w:r>
    </w:p>
    <w:p w:rsidR="001F221B" w:rsidRDefault="00B2335C" w:rsidP="003C3552">
      <w:pPr>
        <w:pStyle w:val="Heading3"/>
      </w:pPr>
      <w:bookmarkStart w:id="42" w:name="_Toc444411220"/>
      <w:bookmarkStart w:id="43" w:name="unique_23"/>
      <w:r>
        <w:t>Document views</w:t>
      </w:r>
      <w:bookmarkEnd w:id="42"/>
      <w:r>
        <w:fldChar w:fldCharType="begin"/>
      </w:r>
      <w:r>
        <w:instrText xml:space="preserve"> XE "views" </w:instrText>
      </w:r>
      <w:r>
        <w:fldChar w:fldCharType="end"/>
      </w:r>
      <w:r>
        <w:t xml:space="preserve"> </w:t>
      </w:r>
      <w:bookmarkEnd w:id="43"/>
      <w:r>
        <w:fldChar w:fldCharType="begin"/>
      </w:r>
      <w:r>
        <w:instrText xml:space="preserve"> XE "document views" </w:instrText>
      </w:r>
      <w:r>
        <w:fldChar w:fldCharType="end"/>
      </w:r>
      <w:r>
        <w:fldChar w:fldCharType="begin"/>
      </w:r>
      <w:r>
        <w:instrText xml:space="preserve"> XE "documents" </w:instrText>
      </w:r>
      <w:r>
        <w:fldChar w:fldCharType="end"/>
      </w:r>
      <w:r>
        <w:fldChar w:fldCharType="begin"/>
      </w:r>
      <w:r>
        <w:instrText xml:space="preserve"> XE "documents:views" </w:instrText>
      </w:r>
      <w:r>
        <w:fldChar w:fldCharType="end"/>
      </w:r>
      <w:r>
        <w:fldChar w:fldCharType="begin"/>
      </w:r>
      <w:r>
        <w:instrText xml:space="preserve"> XE "documents:views" </w:instrText>
      </w:r>
      <w:r>
        <w:fldChar w:fldCharType="end"/>
      </w:r>
    </w:p>
    <w:p w:rsidR="001F221B" w:rsidRDefault="00B2335C">
      <w:pPr>
        <w:pStyle w:val="p1"/>
      </w:pPr>
      <w:r>
        <w:t>There are five document views. You select which to use, either on the status bar or on the View tab.</w:t>
      </w:r>
    </w:p>
    <w:p w:rsidR="001F221B" w:rsidRDefault="00AB4023">
      <w:pPr>
        <w:pStyle w:val="note1"/>
      </w:pPr>
      <w:r>
        <w:rPr>
          <w:noProof/>
          <w:lang w:eastAsia="en-US" w:bidi="ar-SA"/>
        </w:rPr>
        <mc:AlternateContent>
          <mc:Choice Requires="wps">
            <w:drawing>
              <wp:anchor distT="0" distB="0" distL="0" distR="0" simplePos="0" relativeHeight="251662336" behindDoc="0" locked="0" layoutInCell="1" allowOverlap="1" wp14:anchorId="253FB80B" wp14:editId="18844255">
                <wp:simplePos x="0" y="0"/>
                <wp:positionH relativeFrom="column">
                  <wp:posOffset>-301625</wp:posOffset>
                </wp:positionH>
                <wp:positionV relativeFrom="paragraph">
                  <wp:posOffset>91440</wp:posOffset>
                </wp:positionV>
                <wp:extent cx="236855" cy="236855"/>
                <wp:effectExtent l="3175" t="0" r="0" b="0"/>
                <wp:wrapSquare wrapText="largest"/>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3FB80B" id="Text Box 13" o:spid="_x0000_s1033" type="#_x0000_t202" style="position:absolute;left:0;text-align:left;margin-left:-23.75pt;margin-top:7.2pt;width:18.65pt;height:18.6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B3IPLcygIAAJo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1.1.4.4, 1.1.4.5</w:t>
      </w:r>
    </w:p>
    <w:p w:rsidR="001F221B" w:rsidRDefault="00B2335C">
      <w:pPr>
        <w:pStyle w:val="title1infig"/>
      </w:pPr>
      <w:r>
        <w:t>Document views on the View tab</w:t>
      </w:r>
    </w:p>
    <w:p w:rsidR="001F221B" w:rsidRDefault="00AB4023">
      <w:pPr>
        <w:pStyle w:val="image1"/>
        <w:rPr>
          <w:b/>
          <w:bCs/>
          <w:color w:val="000000"/>
          <w:sz w:val="20"/>
          <w:szCs w:val="20"/>
        </w:rPr>
      </w:pPr>
      <w:r>
        <w:rPr>
          <w:noProof/>
          <w:lang w:eastAsia="en-US" w:bidi="ar-SA"/>
        </w:rPr>
        <mc:AlternateContent>
          <mc:Choice Requires="wps">
            <w:drawing>
              <wp:anchor distT="0" distB="0" distL="0" distR="0" simplePos="0" relativeHeight="251656192" behindDoc="0" locked="0" layoutInCell="1" allowOverlap="1" wp14:anchorId="24F18388" wp14:editId="604FCB46">
                <wp:simplePos x="0" y="0"/>
                <wp:positionH relativeFrom="column">
                  <wp:posOffset>-301625</wp:posOffset>
                </wp:positionH>
                <wp:positionV relativeFrom="paragraph">
                  <wp:posOffset>91440</wp:posOffset>
                </wp:positionV>
                <wp:extent cx="236855" cy="236855"/>
                <wp:effectExtent l="3175" t="0" r="0" b="0"/>
                <wp:wrapSquare wrapText="bothSides"/>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18388" id="Text Box 7" o:spid="_x0000_s1034" type="#_x0000_t202" style="position:absolute;left:0;text-align:left;margin-left:-23.75pt;margin-top:7.2pt;width:18.65pt;height:18.6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70363895" wp14:editId="6B25AB81">
            <wp:extent cx="2371725" cy="914400"/>
            <wp:effectExtent l="0" t="0" r="9525"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371725" cy="914400"/>
                    </a:xfrm>
                    <a:prstGeom prst="rect">
                      <a:avLst/>
                    </a:prstGeom>
                    <a:solidFill>
                      <a:srgbClr val="FFFFFF"/>
                    </a:solidFill>
                    <a:ln>
                      <a:noFill/>
                    </a:ln>
                  </pic:spPr>
                </pic:pic>
              </a:graphicData>
            </a:graphic>
          </wp:inline>
        </w:drawing>
      </w:r>
      <w:r w:rsidR="00B2335C">
        <w:t xml:space="preserve"> </w:t>
      </w:r>
    </w:p>
    <w:tbl>
      <w:tblPr>
        <w:tblW w:w="0" w:type="auto"/>
        <w:tblLayout w:type="fixed"/>
        <w:tblCellMar>
          <w:left w:w="0" w:type="dxa"/>
          <w:right w:w="0" w:type="dxa"/>
        </w:tblCellMar>
        <w:tblLook w:val="0000" w:firstRow="0" w:lastRow="0" w:firstColumn="0" w:lastColumn="0" w:noHBand="0" w:noVBand="0"/>
      </w:tblPr>
      <w:tblGrid>
        <w:gridCol w:w="2082"/>
        <w:gridCol w:w="7635"/>
      </w:tblGrid>
      <w:tr w:rsidR="001F221B">
        <w:trPr>
          <w:cantSplit/>
          <w:tblHeader/>
        </w:trPr>
        <w:tc>
          <w:tcPr>
            <w:tcW w:w="2082" w:type="dxa"/>
            <w:shd w:val="clear" w:color="auto" w:fill="auto"/>
          </w:tcPr>
          <w:p w:rsidR="001F221B" w:rsidRDefault="00B2335C">
            <w:pPr>
              <w:pStyle w:val="dt"/>
              <w:rPr>
                <w:b w:val="0"/>
                <w:color w:val="000000"/>
                <w:sz w:val="20"/>
                <w:szCs w:val="20"/>
              </w:rPr>
            </w:pPr>
            <w:r>
              <w:rPr>
                <w:bCs/>
                <w:color w:val="000000"/>
                <w:sz w:val="20"/>
                <w:szCs w:val="20"/>
              </w:rPr>
              <w:t>Print Layout</w:t>
            </w:r>
          </w:p>
        </w:tc>
        <w:tc>
          <w:tcPr>
            <w:tcW w:w="7635" w:type="dxa"/>
            <w:shd w:val="clear" w:color="auto" w:fill="auto"/>
          </w:tcPr>
          <w:p w:rsidR="001F221B" w:rsidRDefault="00B2335C">
            <w:pPr>
              <w:pStyle w:val="dd"/>
            </w:pPr>
            <w:r>
              <w:rPr>
                <w:color w:val="000000"/>
                <w:sz w:val="20"/>
                <w:szCs w:val="20"/>
              </w:rPr>
              <w:t>Shows how the document will look printed on the page.</w:t>
            </w:r>
          </w:p>
        </w:tc>
      </w:tr>
      <w:tr w:rsidR="001F221B">
        <w:trPr>
          <w:cantSplit/>
        </w:trPr>
        <w:tc>
          <w:tcPr>
            <w:tcW w:w="2082" w:type="dxa"/>
            <w:shd w:val="clear" w:color="auto" w:fill="auto"/>
          </w:tcPr>
          <w:p w:rsidR="001F221B" w:rsidRDefault="00B2335C">
            <w:pPr>
              <w:pStyle w:val="dt"/>
              <w:rPr>
                <w:b w:val="0"/>
                <w:color w:val="000000"/>
                <w:sz w:val="20"/>
                <w:szCs w:val="20"/>
              </w:rPr>
            </w:pPr>
            <w:r>
              <w:rPr>
                <w:bCs/>
                <w:color w:val="000000"/>
                <w:sz w:val="20"/>
                <w:szCs w:val="20"/>
              </w:rPr>
              <w:t>Full Screen Reading</w:t>
            </w:r>
          </w:p>
        </w:tc>
        <w:tc>
          <w:tcPr>
            <w:tcW w:w="7635" w:type="dxa"/>
            <w:shd w:val="clear" w:color="auto" w:fill="auto"/>
          </w:tcPr>
          <w:p w:rsidR="001F221B" w:rsidRDefault="00B2335C">
            <w:pPr>
              <w:pStyle w:val="dd"/>
            </w:pPr>
            <w:r>
              <w:rPr>
                <w:color w:val="000000"/>
                <w:sz w:val="20"/>
                <w:szCs w:val="20"/>
              </w:rPr>
              <w:t>Maximizes area for reading and commenting. Provides tools to research, translate, highlight, and comment.</w:t>
            </w:r>
          </w:p>
        </w:tc>
      </w:tr>
      <w:tr w:rsidR="001F221B">
        <w:trPr>
          <w:cantSplit/>
        </w:trPr>
        <w:tc>
          <w:tcPr>
            <w:tcW w:w="2082" w:type="dxa"/>
            <w:shd w:val="clear" w:color="auto" w:fill="auto"/>
          </w:tcPr>
          <w:p w:rsidR="001F221B" w:rsidRDefault="00B2335C">
            <w:pPr>
              <w:pStyle w:val="dt"/>
              <w:rPr>
                <w:b w:val="0"/>
                <w:color w:val="000000"/>
                <w:sz w:val="20"/>
                <w:szCs w:val="20"/>
              </w:rPr>
            </w:pPr>
            <w:r>
              <w:rPr>
                <w:bCs/>
                <w:color w:val="000000"/>
                <w:sz w:val="20"/>
                <w:szCs w:val="20"/>
              </w:rPr>
              <w:t>Web Layout</w:t>
            </w:r>
          </w:p>
        </w:tc>
        <w:tc>
          <w:tcPr>
            <w:tcW w:w="7635" w:type="dxa"/>
            <w:shd w:val="clear" w:color="auto" w:fill="auto"/>
          </w:tcPr>
          <w:p w:rsidR="001F221B" w:rsidRDefault="00B2335C">
            <w:pPr>
              <w:pStyle w:val="dd"/>
            </w:pPr>
            <w:r>
              <w:rPr>
                <w:color w:val="000000"/>
                <w:sz w:val="20"/>
                <w:szCs w:val="20"/>
              </w:rPr>
              <w:t>Shows what the document will look like saved as a web page.</w:t>
            </w:r>
          </w:p>
        </w:tc>
      </w:tr>
      <w:tr w:rsidR="001F221B">
        <w:trPr>
          <w:cantSplit/>
        </w:trPr>
        <w:tc>
          <w:tcPr>
            <w:tcW w:w="2082" w:type="dxa"/>
            <w:shd w:val="clear" w:color="auto" w:fill="auto"/>
          </w:tcPr>
          <w:p w:rsidR="001F221B" w:rsidRDefault="00B2335C">
            <w:pPr>
              <w:pStyle w:val="dt"/>
              <w:rPr>
                <w:b w:val="0"/>
                <w:color w:val="000000"/>
                <w:sz w:val="20"/>
                <w:szCs w:val="20"/>
              </w:rPr>
            </w:pPr>
            <w:r>
              <w:rPr>
                <w:bCs/>
                <w:color w:val="000000"/>
                <w:sz w:val="20"/>
                <w:szCs w:val="20"/>
              </w:rPr>
              <w:t>Outline</w:t>
            </w:r>
          </w:p>
        </w:tc>
        <w:tc>
          <w:tcPr>
            <w:tcW w:w="7635" w:type="dxa"/>
            <w:shd w:val="clear" w:color="auto" w:fill="auto"/>
          </w:tcPr>
          <w:p w:rsidR="001F221B" w:rsidRDefault="00B2335C">
            <w:pPr>
              <w:pStyle w:val="dd"/>
            </w:pPr>
            <w:r>
              <w:rPr>
                <w:color w:val="000000"/>
                <w:sz w:val="20"/>
                <w:szCs w:val="20"/>
              </w:rPr>
              <w:t>Shows the document in outline form and provides outline tools.</w:t>
            </w:r>
          </w:p>
        </w:tc>
      </w:tr>
      <w:tr w:rsidR="001F221B">
        <w:trPr>
          <w:cantSplit/>
        </w:trPr>
        <w:tc>
          <w:tcPr>
            <w:tcW w:w="2082" w:type="dxa"/>
            <w:shd w:val="clear" w:color="auto" w:fill="auto"/>
          </w:tcPr>
          <w:p w:rsidR="001F221B" w:rsidRDefault="00B2335C">
            <w:pPr>
              <w:pStyle w:val="dt"/>
              <w:rPr>
                <w:b w:val="0"/>
                <w:color w:val="000000"/>
                <w:sz w:val="20"/>
                <w:szCs w:val="20"/>
              </w:rPr>
            </w:pPr>
            <w:r>
              <w:rPr>
                <w:bCs/>
                <w:color w:val="000000"/>
                <w:sz w:val="20"/>
                <w:szCs w:val="20"/>
              </w:rPr>
              <w:t>Draft</w:t>
            </w:r>
          </w:p>
        </w:tc>
        <w:tc>
          <w:tcPr>
            <w:tcW w:w="7635" w:type="dxa"/>
            <w:shd w:val="clear" w:color="auto" w:fill="auto"/>
          </w:tcPr>
          <w:p w:rsidR="001F221B" w:rsidRDefault="00B2335C">
            <w:pPr>
              <w:pStyle w:val="dd"/>
            </w:pPr>
            <w:r>
              <w:rPr>
                <w:color w:val="000000"/>
                <w:sz w:val="20"/>
                <w:szCs w:val="20"/>
              </w:rPr>
              <w:t>Used mainly for editing content. Headers, footers, and print layout are not visible.</w:t>
            </w:r>
          </w:p>
        </w:tc>
      </w:tr>
    </w:tbl>
    <w:p w:rsidR="001F221B" w:rsidRDefault="00B2335C">
      <w:pPr>
        <w:pStyle w:val="p1"/>
      </w:pPr>
      <w:r>
        <w:t>Besides different document views, Word allows you to split the document window, to view two documents side by side, to switch between any number of open documents, and to zoom in and out while viewing a document.</w:t>
      </w:r>
    </w:p>
    <w:p w:rsidR="001F221B" w:rsidRDefault="001F221B">
      <w:pPr>
        <w:pStyle w:val="stepsEndLabel"/>
      </w:pPr>
    </w:p>
    <w:p w:rsidR="001F221B" w:rsidRDefault="001F221B">
      <w:pPr>
        <w:sectPr w:rsidR="001F221B">
          <w:headerReference w:type="even" r:id="rId86"/>
          <w:headerReference w:type="default" r:id="rId87"/>
          <w:footerReference w:type="even" r:id="rId88"/>
          <w:footerReference w:type="default" r:id="rId89"/>
          <w:headerReference w:type="first" r:id="rId90"/>
          <w:footerReference w:type="first" r:id="rId91"/>
          <w:pgSz w:w="12240" w:h="15840"/>
          <w:pgMar w:top="1008" w:right="1080" w:bottom="1008" w:left="1440" w:header="0" w:footer="0" w:gutter="0"/>
          <w:cols w:space="720"/>
        </w:sectPr>
      </w:pPr>
    </w:p>
    <w:p w:rsidR="001F221B" w:rsidRDefault="00B2335C" w:rsidP="003C3552">
      <w:pPr>
        <w:pStyle w:val="Heading4"/>
      </w:pPr>
      <w:bookmarkStart w:id="44" w:name="_Toc444411221"/>
      <w:bookmarkStart w:id="45" w:name="unique_25"/>
      <w:r>
        <w:lastRenderedPageBreak/>
        <w:t>Splitting a document window</w:t>
      </w:r>
      <w:bookmarkEnd w:id="44"/>
      <w:r>
        <w:fldChar w:fldCharType="begin"/>
      </w:r>
      <w:r>
        <w:instrText xml:space="preserve"> XE "split document window" </w:instrText>
      </w:r>
      <w:r>
        <w:fldChar w:fldCharType="end"/>
      </w:r>
      <w:r>
        <w:t xml:space="preserve"> </w:t>
      </w:r>
      <w:bookmarkEnd w:id="45"/>
    </w:p>
    <w:p w:rsidR="001F221B" w:rsidRDefault="00B2335C">
      <w:pPr>
        <w:pStyle w:val="context"/>
      </w:pPr>
      <w:r>
        <w:t>You can split the document window so you can see and edit different parts of the same document.</w:t>
      </w:r>
    </w:p>
    <w:p w:rsidR="001F221B" w:rsidRDefault="00AB4023">
      <w:pPr>
        <w:pStyle w:val="note1"/>
      </w:pPr>
      <w:r>
        <w:rPr>
          <w:noProof/>
          <w:lang w:eastAsia="en-US" w:bidi="ar-SA"/>
        </w:rPr>
        <mc:AlternateContent>
          <mc:Choice Requires="wps">
            <w:drawing>
              <wp:anchor distT="0" distB="0" distL="0" distR="0" simplePos="0" relativeHeight="251661312" behindDoc="0" locked="0" layoutInCell="1" allowOverlap="1" wp14:anchorId="1F316BFA" wp14:editId="46080FE4">
                <wp:simplePos x="0" y="0"/>
                <wp:positionH relativeFrom="column">
                  <wp:posOffset>-301625</wp:posOffset>
                </wp:positionH>
                <wp:positionV relativeFrom="paragraph">
                  <wp:posOffset>91440</wp:posOffset>
                </wp:positionV>
                <wp:extent cx="236855" cy="236855"/>
                <wp:effectExtent l="3175" t="0" r="0" b="0"/>
                <wp:wrapSquare wrapText="largest"/>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16BFA" id="Text Box 12" o:spid="_x0000_s1035" type="#_x0000_t202" style="position:absolute;left:0;text-align:left;margin-left:-23.75pt;margin-top:7.2pt;width:18.65pt;height:18.6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DXosBZygIAAJo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1.1.2</w:t>
      </w:r>
    </w:p>
    <w:p w:rsidR="001F221B" w:rsidRDefault="00B2335C" w:rsidP="00B2335C">
      <w:pPr>
        <w:pStyle w:val="stepfirstinsteps"/>
        <w:numPr>
          <w:ilvl w:val="0"/>
          <w:numId w:val="120"/>
        </w:numPr>
      </w:pPr>
      <w:r>
        <w:t xml:space="preserve">On the View tab, in the Window group, click </w:t>
      </w:r>
      <w:r>
        <w:rPr>
          <w:rStyle w:val="uicontrol"/>
        </w:rPr>
        <w:t>Split</w:t>
      </w:r>
      <w:r>
        <w:t xml:space="preserve">. </w:t>
      </w:r>
    </w:p>
    <w:p w:rsidR="001F221B" w:rsidRDefault="00B2335C">
      <w:pPr>
        <w:pStyle w:val="stepresult"/>
      </w:pPr>
      <w:r>
        <w:t xml:space="preserve">A gray bar appears, controlled by the mouse pointer. The Split command changes to Remove Split. </w:t>
      </w:r>
    </w:p>
    <w:p w:rsidR="001F221B" w:rsidRDefault="00B2335C" w:rsidP="00B2335C">
      <w:pPr>
        <w:pStyle w:val="stepmiddleinsteps"/>
        <w:numPr>
          <w:ilvl w:val="0"/>
          <w:numId w:val="121"/>
        </w:numPr>
      </w:pPr>
      <w:r>
        <w:t>Move the pointer until the split is where you want it to be, then click.</w:t>
      </w:r>
    </w:p>
    <w:p w:rsidR="001F221B" w:rsidRDefault="00B2335C">
      <w:pPr>
        <w:pStyle w:val="stepresult"/>
      </w:pPr>
      <w:r>
        <w:t>The document window splits into two windows, each with its own scroll bar. You can edit in either window.</w:t>
      </w:r>
    </w:p>
    <w:p w:rsidR="001F221B" w:rsidRDefault="00B2335C" w:rsidP="00B2335C">
      <w:pPr>
        <w:pStyle w:val="stepmiddleinsteps"/>
        <w:numPr>
          <w:ilvl w:val="0"/>
          <w:numId w:val="122"/>
        </w:numPr>
      </w:pPr>
      <w:r>
        <w:t>To resize the windows, drag the dividing bar up or down.</w:t>
      </w:r>
    </w:p>
    <w:p w:rsidR="001F221B" w:rsidRDefault="00B2335C" w:rsidP="00B2335C">
      <w:pPr>
        <w:pStyle w:val="steplastinsteps"/>
        <w:numPr>
          <w:ilvl w:val="0"/>
          <w:numId w:val="123"/>
        </w:numPr>
      </w:pPr>
      <w:r>
        <w:t xml:space="preserve">To remove the split: on the View tab, in the Windows Group, click </w:t>
      </w:r>
      <w:r>
        <w:rPr>
          <w:rStyle w:val="uicontrol"/>
        </w:rPr>
        <w:t>Remove Split</w:t>
      </w:r>
      <w:r>
        <w:t>; or just double-click the bar dividing the windows.</w:t>
      </w:r>
    </w:p>
    <w:p w:rsidR="001F221B" w:rsidRDefault="001F221B">
      <w:pPr>
        <w:pStyle w:val="stepsEndLabel"/>
      </w:pPr>
    </w:p>
    <w:p w:rsidR="001F221B" w:rsidRDefault="00B2335C" w:rsidP="003C3552">
      <w:pPr>
        <w:pStyle w:val="Heading4"/>
      </w:pPr>
      <w:bookmarkStart w:id="46" w:name="_Toc444411222"/>
      <w:bookmarkStart w:id="47" w:name="unique_26"/>
      <w:r>
        <w:t>Viewing documents side by side</w:t>
      </w:r>
      <w:bookmarkEnd w:id="46"/>
      <w:r>
        <w:fldChar w:fldCharType="begin"/>
      </w:r>
      <w:r>
        <w:instrText xml:space="preserve"> XE "documents" </w:instrText>
      </w:r>
      <w:r>
        <w:fldChar w:fldCharType="end"/>
      </w:r>
      <w:r>
        <w:t xml:space="preserve"> </w:t>
      </w:r>
      <w:bookmarkEnd w:id="47"/>
      <w:r>
        <w:fldChar w:fldCharType="begin"/>
      </w:r>
      <w:r>
        <w:instrText xml:space="preserve"> XE "documents:viewing side by side" </w:instrText>
      </w:r>
      <w:r>
        <w:fldChar w:fldCharType="end"/>
      </w:r>
      <w:r>
        <w:fldChar w:fldCharType="begin"/>
      </w:r>
      <w:r>
        <w:instrText xml:space="preserve"> XE "documents:viewing side by side" </w:instrText>
      </w:r>
      <w:r>
        <w:fldChar w:fldCharType="end"/>
      </w:r>
    </w:p>
    <w:p w:rsidR="001F221B" w:rsidRDefault="00B2335C">
      <w:pPr>
        <w:pStyle w:val="context"/>
      </w:pPr>
      <w:r>
        <w:t>You can view two documents side by side, and if you want, synchronize scrolling between them. You need to have at least two documents open to use this feature.</w:t>
      </w:r>
    </w:p>
    <w:p w:rsidR="001F221B" w:rsidRDefault="00AB4023">
      <w:pPr>
        <w:pStyle w:val="note1"/>
      </w:pPr>
      <w:r>
        <w:rPr>
          <w:noProof/>
          <w:lang w:eastAsia="en-US" w:bidi="ar-SA"/>
        </w:rPr>
        <mc:AlternateContent>
          <mc:Choice Requires="wps">
            <w:drawing>
              <wp:anchor distT="0" distB="0" distL="0" distR="0" simplePos="0" relativeHeight="251659264" behindDoc="0" locked="0" layoutInCell="1" allowOverlap="1" wp14:anchorId="3E566EE7" wp14:editId="14E95BED">
                <wp:simplePos x="0" y="0"/>
                <wp:positionH relativeFrom="column">
                  <wp:posOffset>-301625</wp:posOffset>
                </wp:positionH>
                <wp:positionV relativeFrom="paragraph">
                  <wp:posOffset>91440</wp:posOffset>
                </wp:positionV>
                <wp:extent cx="236855" cy="236855"/>
                <wp:effectExtent l="3175" t="0" r="0" b="0"/>
                <wp:wrapSquare wrapText="largest"/>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66EE7" id="Text Box 10" o:spid="_x0000_s1036" type="#_x0000_t202" style="position:absolute;left:0;text-align:left;margin-left:-23.75pt;margin-top:7.2pt;width:18.65pt;height:18.6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Djc2O7ygIAAJs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1.1.1.3, 1.1.3.2</w:t>
      </w:r>
    </w:p>
    <w:p w:rsidR="001F221B" w:rsidRDefault="00B2335C" w:rsidP="00B2335C">
      <w:pPr>
        <w:pStyle w:val="stepfirstinsteps"/>
        <w:numPr>
          <w:ilvl w:val="0"/>
          <w:numId w:val="124"/>
        </w:numPr>
      </w:pPr>
      <w:r>
        <w:t xml:space="preserve">On the View tab, in the Window group, click </w:t>
      </w:r>
      <w:r>
        <w:rPr>
          <w:rStyle w:val="uicontrol"/>
        </w:rPr>
        <w:t>View Side by Side</w:t>
      </w:r>
      <w:r>
        <w:t>.</w:t>
      </w:r>
    </w:p>
    <w:p w:rsidR="001F221B" w:rsidRDefault="00B2335C" w:rsidP="00B2335C">
      <w:pPr>
        <w:pStyle w:val="stepmiddleinsteps"/>
        <w:numPr>
          <w:ilvl w:val="0"/>
          <w:numId w:val="125"/>
        </w:numPr>
      </w:pPr>
      <w:r>
        <w:t xml:space="preserve">If more than two documents are open, select the other document you want to view, and click </w:t>
      </w:r>
      <w:r>
        <w:rPr>
          <w:rStyle w:val="uicontrol"/>
        </w:rPr>
        <w:t>OK</w:t>
      </w:r>
      <w:r>
        <w:t>.</w:t>
      </w:r>
    </w:p>
    <w:p w:rsidR="001F221B" w:rsidRDefault="00B2335C">
      <w:pPr>
        <w:pStyle w:val="stepresult"/>
      </w:pPr>
      <w:r>
        <w:t>The two documents appear side by side, taking up the whole screen. By default, synchronized scrolling is enabled. That is, when you scroll in one window, the other will scroll also.</w:t>
      </w:r>
    </w:p>
    <w:p w:rsidR="001F221B" w:rsidRDefault="00B2335C" w:rsidP="00B2335C">
      <w:pPr>
        <w:pStyle w:val="stepmiddleinsteps"/>
        <w:numPr>
          <w:ilvl w:val="0"/>
          <w:numId w:val="126"/>
        </w:numPr>
      </w:pPr>
      <w:r>
        <w:t xml:space="preserve">To toggle synchronized scrolling, on the View tab, click the </w:t>
      </w:r>
      <w:r>
        <w:rPr>
          <w:rStyle w:val="uicontrol"/>
        </w:rPr>
        <w:t>Synchronized Scrolling</w:t>
      </w:r>
      <w:r>
        <w:t xml:space="preserve"> button.</w:t>
      </w:r>
    </w:p>
    <w:p w:rsidR="001F221B" w:rsidRDefault="00B2335C" w:rsidP="00B2335C">
      <w:pPr>
        <w:pStyle w:val="steplastinsteps"/>
        <w:numPr>
          <w:ilvl w:val="0"/>
          <w:numId w:val="127"/>
        </w:numPr>
      </w:pPr>
      <w:r>
        <w:t xml:space="preserve">If the windows get moved or misaligned, click </w:t>
      </w:r>
      <w:r>
        <w:rPr>
          <w:rStyle w:val="uicontrol"/>
        </w:rPr>
        <w:t>Reset Window Position</w:t>
      </w:r>
      <w:r>
        <w:t xml:space="preserve"> to return them to full-screen, side-by-side view.</w:t>
      </w:r>
    </w:p>
    <w:p w:rsidR="001F221B" w:rsidRDefault="001F221B">
      <w:pPr>
        <w:pStyle w:val="stepsEndLabel"/>
      </w:pPr>
    </w:p>
    <w:p w:rsidR="001F221B" w:rsidRDefault="00B2335C" w:rsidP="003C3552">
      <w:pPr>
        <w:pStyle w:val="Heading4"/>
      </w:pPr>
      <w:bookmarkStart w:id="48" w:name="_Toc444411223"/>
      <w:bookmarkStart w:id="49" w:name="unique_27"/>
      <w:r>
        <w:t>Switching between open documents</w:t>
      </w:r>
      <w:bookmarkEnd w:id="48"/>
      <w:r>
        <w:fldChar w:fldCharType="begin"/>
      </w:r>
      <w:r>
        <w:instrText xml:space="preserve"> XE "documents" </w:instrText>
      </w:r>
      <w:r>
        <w:fldChar w:fldCharType="end"/>
      </w:r>
      <w:r>
        <w:t xml:space="preserve"> </w:t>
      </w:r>
      <w:bookmarkEnd w:id="49"/>
      <w:r>
        <w:fldChar w:fldCharType="begin"/>
      </w:r>
      <w:r>
        <w:instrText xml:space="preserve"> XE "documents:switching between" </w:instrText>
      </w:r>
      <w:r>
        <w:fldChar w:fldCharType="end"/>
      </w:r>
      <w:r>
        <w:fldChar w:fldCharType="begin"/>
      </w:r>
      <w:r>
        <w:instrText xml:space="preserve"> XE "documents:switching between" </w:instrText>
      </w:r>
      <w:r>
        <w:fldChar w:fldCharType="end"/>
      </w:r>
    </w:p>
    <w:p w:rsidR="001F221B" w:rsidRDefault="00B2335C">
      <w:pPr>
        <w:pStyle w:val="context"/>
      </w:pPr>
      <w:r>
        <w:t>If you have more than one Word document open, there are at least four ways you can switch between them.</w:t>
      </w:r>
    </w:p>
    <w:p w:rsidR="001F221B" w:rsidRDefault="00AB4023">
      <w:pPr>
        <w:pStyle w:val="note1"/>
      </w:pPr>
      <w:r>
        <w:rPr>
          <w:noProof/>
          <w:lang w:eastAsia="en-US" w:bidi="ar-SA"/>
        </w:rPr>
        <mc:AlternateContent>
          <mc:Choice Requires="wps">
            <w:drawing>
              <wp:anchor distT="0" distB="0" distL="0" distR="0" simplePos="0" relativeHeight="251658240" behindDoc="0" locked="0" layoutInCell="1" allowOverlap="1" wp14:anchorId="57785BED" wp14:editId="3F6B8237">
                <wp:simplePos x="0" y="0"/>
                <wp:positionH relativeFrom="column">
                  <wp:posOffset>-301625</wp:posOffset>
                </wp:positionH>
                <wp:positionV relativeFrom="paragraph">
                  <wp:posOffset>91440</wp:posOffset>
                </wp:positionV>
                <wp:extent cx="236855" cy="236855"/>
                <wp:effectExtent l="3175" t="0" r="0" b="0"/>
                <wp:wrapSquare wrapText="largest"/>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85BED" id="Text Box 9" o:spid="_x0000_s1037" type="#_x0000_t202" style="position:absolute;left:0;text-align:left;margin-left:-23.75pt;margin-top:7.2pt;width:18.65pt;height:18.6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CkJUlUygIAAJo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1.1.5</w:t>
      </w:r>
    </w:p>
    <w:p w:rsidR="001F221B" w:rsidRDefault="00B2335C" w:rsidP="00B2335C">
      <w:pPr>
        <w:pStyle w:val="stepfirstinsteps-unordered"/>
        <w:numPr>
          <w:ilvl w:val="0"/>
          <w:numId w:val="128"/>
        </w:numPr>
      </w:pPr>
      <w:r>
        <w:t>Click any part of the window to which you want to switch, if it's visible.</w:t>
      </w:r>
    </w:p>
    <w:p w:rsidR="001F221B" w:rsidRDefault="00B2335C" w:rsidP="00B2335C">
      <w:pPr>
        <w:pStyle w:val="stepmiddleinsteps-unordered"/>
        <w:numPr>
          <w:ilvl w:val="0"/>
          <w:numId w:val="129"/>
        </w:numPr>
      </w:pPr>
      <w:r>
        <w:t>Click or hover over the Word icon on the taskbar. When a list of open documents appears, click the desired document.</w:t>
      </w:r>
    </w:p>
    <w:p w:rsidR="001F221B" w:rsidRDefault="00B2335C">
      <w:pPr>
        <w:pStyle w:val="infoinstepinsteps-unordered"/>
      </w:pPr>
      <w:r>
        <w:t>Depending on the graphics options you've set, this will be either a list of documents titles or thumbnails of each window, with titles.</w:t>
      </w:r>
    </w:p>
    <w:p w:rsidR="001F221B" w:rsidRDefault="00B2335C" w:rsidP="00B2335C">
      <w:pPr>
        <w:pStyle w:val="stepmiddleinsteps-unordered"/>
        <w:numPr>
          <w:ilvl w:val="0"/>
          <w:numId w:val="130"/>
        </w:numPr>
      </w:pPr>
      <w:r>
        <w:t xml:space="preserve">Hold down </w:t>
      </w:r>
      <w:r>
        <w:rPr>
          <w:rStyle w:val="uicontrol"/>
        </w:rPr>
        <w:t>Alt</w:t>
      </w:r>
      <w:r>
        <w:t xml:space="preserve"> and press </w:t>
      </w:r>
      <w:r>
        <w:rPr>
          <w:rStyle w:val="uicontrol"/>
        </w:rPr>
        <w:t>Tab</w:t>
      </w:r>
      <w:r>
        <w:t xml:space="preserve"> repeatedly until you select the document you want, then release </w:t>
      </w:r>
      <w:r>
        <w:rPr>
          <w:rStyle w:val="uicontrol"/>
        </w:rPr>
        <w:t>Alt</w:t>
      </w:r>
      <w:r>
        <w:t>.</w:t>
      </w:r>
    </w:p>
    <w:p w:rsidR="001F221B" w:rsidRDefault="00B2335C">
      <w:pPr>
        <w:pStyle w:val="infoinstepinsteps-unordered"/>
      </w:pPr>
      <w:r>
        <w:t>Doing so will flip through all open programs, not just Word documents. Exactly what this looks like varies, depending on your graphics settings.</w:t>
      </w:r>
    </w:p>
    <w:p w:rsidR="001F221B" w:rsidRDefault="00B2335C" w:rsidP="00B2335C">
      <w:pPr>
        <w:pStyle w:val="steplastinsteps-unordered"/>
        <w:numPr>
          <w:ilvl w:val="0"/>
          <w:numId w:val="131"/>
        </w:numPr>
      </w:pPr>
      <w:r>
        <w:t xml:space="preserve">On the View tab, in the Window group, click </w:t>
      </w:r>
      <w:r>
        <w:rPr>
          <w:rStyle w:val="uicontrol"/>
        </w:rPr>
        <w:t>Switch Windows</w:t>
      </w:r>
      <w:r>
        <w:t>, and select the document you'd like.</w:t>
      </w:r>
    </w:p>
    <w:p w:rsidR="001F221B" w:rsidRDefault="001F221B">
      <w:pPr>
        <w:pStyle w:val="stepsEndLabel"/>
      </w:pPr>
    </w:p>
    <w:p w:rsidR="001F221B" w:rsidRDefault="001F221B" w:rsidP="003C3552">
      <w:pPr>
        <w:pStyle w:val="title4inchapter"/>
      </w:pPr>
    </w:p>
    <w:p w:rsidR="001F221B" w:rsidRDefault="001F221B">
      <w:pPr>
        <w:sectPr w:rsidR="001F221B">
          <w:headerReference w:type="even" r:id="rId92"/>
          <w:headerReference w:type="default" r:id="rId93"/>
          <w:footerReference w:type="even" r:id="rId94"/>
          <w:footerReference w:type="default" r:id="rId95"/>
          <w:headerReference w:type="first" r:id="rId96"/>
          <w:footerReference w:type="first" r:id="rId97"/>
          <w:pgSz w:w="12240" w:h="15840"/>
          <w:pgMar w:top="1008" w:right="1080" w:bottom="1008" w:left="1440" w:header="0" w:footer="0" w:gutter="0"/>
          <w:cols w:space="720"/>
        </w:sectPr>
      </w:pPr>
    </w:p>
    <w:p w:rsidR="001F221B" w:rsidRDefault="00B2335C" w:rsidP="003C3552">
      <w:pPr>
        <w:pStyle w:val="Heading4"/>
      </w:pPr>
      <w:bookmarkStart w:id="50" w:name="_Toc444411224"/>
      <w:bookmarkStart w:id="51" w:name="unique_28"/>
      <w:r>
        <w:lastRenderedPageBreak/>
        <w:t>Selecting Zoom options</w:t>
      </w:r>
      <w:bookmarkEnd w:id="50"/>
      <w:r>
        <w:fldChar w:fldCharType="begin"/>
      </w:r>
      <w:r>
        <w:instrText xml:space="preserve"> XE "zoom options" </w:instrText>
      </w:r>
      <w:r>
        <w:fldChar w:fldCharType="end"/>
      </w:r>
      <w:r>
        <w:t xml:space="preserve"> </w:t>
      </w:r>
      <w:bookmarkEnd w:id="51"/>
    </w:p>
    <w:p w:rsidR="001F221B" w:rsidRDefault="00B2335C">
      <w:pPr>
        <w:pStyle w:val="context"/>
      </w:pPr>
      <w:r>
        <w:t>There are three options for using the Zoom feature.</w:t>
      </w:r>
    </w:p>
    <w:p w:rsidR="001F221B" w:rsidRDefault="00AB4023">
      <w:pPr>
        <w:pStyle w:val="note1"/>
      </w:pPr>
      <w:r>
        <w:rPr>
          <w:noProof/>
          <w:lang w:eastAsia="en-US" w:bidi="ar-SA"/>
        </w:rPr>
        <mc:AlternateContent>
          <mc:Choice Requires="wps">
            <w:drawing>
              <wp:anchor distT="0" distB="0" distL="0" distR="0" simplePos="0" relativeHeight="251657216" behindDoc="0" locked="0" layoutInCell="1" allowOverlap="1" wp14:anchorId="1A6F6022" wp14:editId="3DC7BE43">
                <wp:simplePos x="0" y="0"/>
                <wp:positionH relativeFrom="column">
                  <wp:posOffset>-301625</wp:posOffset>
                </wp:positionH>
                <wp:positionV relativeFrom="paragraph">
                  <wp:posOffset>91440</wp:posOffset>
                </wp:positionV>
                <wp:extent cx="236855" cy="236855"/>
                <wp:effectExtent l="3175" t="0" r="0" b="0"/>
                <wp:wrapSquare wrapText="largest"/>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F6022" id="Text Box 8" o:spid="_x0000_s1038" type="#_x0000_t202" style="position:absolute;left:0;text-align:left;margin-left:-23.75pt;margin-top:7.2pt;width:18.65pt;height:18.6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An92NNygIAAJo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1.1.1</w:t>
      </w:r>
    </w:p>
    <w:p w:rsidR="001F221B" w:rsidRDefault="00B2335C" w:rsidP="00B2335C">
      <w:pPr>
        <w:pStyle w:val="stepfirstinsteps-unordered"/>
        <w:numPr>
          <w:ilvl w:val="0"/>
          <w:numId w:val="132"/>
        </w:numPr>
      </w:pPr>
      <w:r>
        <w:t xml:space="preserve">Press and hold down the </w:t>
      </w:r>
      <w:r>
        <w:rPr>
          <w:rStyle w:val="uicontrol"/>
        </w:rPr>
        <w:t>Ctrl</w:t>
      </w:r>
      <w:r>
        <w:t xml:space="preserve"> key, and roll the mouse wheel forward or backward to zoom in and out to effectively enlarge and reduce the document elements, respectively.</w:t>
      </w:r>
    </w:p>
    <w:p w:rsidR="001F221B" w:rsidRDefault="00B2335C" w:rsidP="00B2335C">
      <w:pPr>
        <w:pStyle w:val="stepmiddleinsteps-unordered"/>
        <w:numPr>
          <w:ilvl w:val="0"/>
          <w:numId w:val="133"/>
        </w:numPr>
      </w:pPr>
      <w:r>
        <w:t>Use the Zoom control at the right end of the status bar. Click the plus or minus buttons, or drag the slider.</w:t>
      </w:r>
    </w:p>
    <w:p w:rsidR="001F221B" w:rsidRDefault="00AB4023">
      <w:pPr>
        <w:pStyle w:val="image2"/>
      </w:pPr>
      <w:r>
        <w:rPr>
          <w:noProof/>
          <w:lang w:eastAsia="en-US" w:bidi="ar-SA"/>
        </w:rPr>
        <mc:AlternateContent>
          <mc:Choice Requires="wps">
            <w:drawing>
              <wp:anchor distT="0" distB="0" distL="0" distR="0" simplePos="0" relativeHeight="251660288" behindDoc="0" locked="0" layoutInCell="1" allowOverlap="1" wp14:anchorId="32DAD5E0" wp14:editId="104BBB6F">
                <wp:simplePos x="0" y="0"/>
                <wp:positionH relativeFrom="column">
                  <wp:posOffset>-301625</wp:posOffset>
                </wp:positionH>
                <wp:positionV relativeFrom="paragraph">
                  <wp:posOffset>91440</wp:posOffset>
                </wp:positionV>
                <wp:extent cx="236855" cy="236855"/>
                <wp:effectExtent l="3175" t="0" r="0" b="0"/>
                <wp:wrapSquare wrapText="bothSides"/>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AD5E0" id="Text Box 11" o:spid="_x0000_s1039" type="#_x0000_t202" style="position:absolute;left:0;text-align:left;margin-left:-23.75pt;margin-top:7.2pt;width:18.65pt;height:18.6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4462489F" wp14:editId="0988D78D">
            <wp:extent cx="1809750" cy="314325"/>
            <wp:effectExtent l="0" t="0" r="0" b="952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809750" cy="314325"/>
                    </a:xfrm>
                    <a:prstGeom prst="rect">
                      <a:avLst/>
                    </a:prstGeom>
                    <a:solidFill>
                      <a:srgbClr val="FFFFFF"/>
                    </a:solidFill>
                    <a:ln>
                      <a:noFill/>
                    </a:ln>
                  </pic:spPr>
                </pic:pic>
              </a:graphicData>
            </a:graphic>
          </wp:inline>
        </w:drawing>
      </w:r>
      <w:r w:rsidR="00B2335C">
        <w:t xml:space="preserve"> </w:t>
      </w:r>
    </w:p>
    <w:p w:rsidR="001F221B" w:rsidRDefault="00B2335C" w:rsidP="00B2335C">
      <w:pPr>
        <w:pStyle w:val="steplastinsteps-unordered"/>
        <w:numPr>
          <w:ilvl w:val="0"/>
          <w:numId w:val="134"/>
        </w:numPr>
      </w:pPr>
      <w:r>
        <w:t>Use the commands in the Zoom group on the View tab.</w:t>
      </w:r>
    </w:p>
    <w:p w:rsidR="001F221B" w:rsidRDefault="00AB4023">
      <w:pPr>
        <w:pStyle w:val="image2"/>
      </w:pPr>
      <w:r>
        <w:rPr>
          <w:noProof/>
          <w:lang w:eastAsia="en-US" w:bidi="ar-SA"/>
        </w:rPr>
        <w:drawing>
          <wp:inline distT="0" distB="0" distL="0" distR="0" wp14:anchorId="61C20341" wp14:editId="6B03B5F1">
            <wp:extent cx="1800225" cy="904875"/>
            <wp:effectExtent l="0" t="0" r="9525" b="952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800225" cy="904875"/>
                    </a:xfrm>
                    <a:prstGeom prst="rect">
                      <a:avLst/>
                    </a:prstGeom>
                    <a:solidFill>
                      <a:srgbClr val="FFFFFF"/>
                    </a:solidFill>
                    <a:ln>
                      <a:noFill/>
                    </a:ln>
                  </pic:spPr>
                </pic:pic>
              </a:graphicData>
            </a:graphic>
          </wp:inline>
        </w:drawing>
      </w:r>
      <w:r w:rsidR="00B2335C">
        <w:t xml:space="preserve"> </w:t>
      </w:r>
    </w:p>
    <w:p w:rsidR="001F221B" w:rsidRDefault="001F221B">
      <w:pPr>
        <w:pStyle w:val="stepsEndLabel"/>
      </w:pPr>
    </w:p>
    <w:p w:rsidR="001F221B" w:rsidRDefault="001F221B" w:rsidP="003C3552">
      <w:pPr>
        <w:pStyle w:val="title4inchapter"/>
      </w:pPr>
    </w:p>
    <w:p w:rsidR="001F221B" w:rsidRDefault="001F221B">
      <w:pPr>
        <w:sectPr w:rsidR="001F221B">
          <w:headerReference w:type="even" r:id="rId100"/>
          <w:headerReference w:type="default" r:id="rId101"/>
          <w:footerReference w:type="even" r:id="rId102"/>
          <w:footerReference w:type="default" r:id="rId103"/>
          <w:headerReference w:type="first" r:id="rId104"/>
          <w:footerReference w:type="first" r:id="rId105"/>
          <w:pgSz w:w="12240" w:h="15840"/>
          <w:pgMar w:top="1008" w:right="1080" w:bottom="1008" w:left="1440" w:header="0" w:footer="0" w:gutter="0"/>
          <w:cols w:space="720"/>
        </w:sectPr>
      </w:pPr>
    </w:p>
    <w:p w:rsidR="001F221B" w:rsidRDefault="00B2335C" w:rsidP="003C3552">
      <w:pPr>
        <w:pStyle w:val="Heading4"/>
      </w:pPr>
      <w:bookmarkStart w:id="52" w:name="unique_29"/>
      <w:bookmarkStart w:id="53" w:name="_Toc444411225"/>
      <w:r>
        <w:lastRenderedPageBreak/>
        <w:t>Exercise: Changing document views</w:t>
      </w:r>
      <w:bookmarkEnd w:id="52"/>
      <w:bookmarkEnd w:id="53"/>
      <w: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55"/>
        <w:gridCol w:w="5765"/>
      </w:tblGrid>
      <w:tr w:rsidR="001F221B">
        <w:trPr>
          <w:cantSplit/>
          <w:tblHeader/>
        </w:trPr>
        <w:tc>
          <w:tcPr>
            <w:tcW w:w="3955" w:type="dxa"/>
            <w:tcBorders>
              <w:bottom w:val="single" w:sz="8" w:space="0" w:color="000000"/>
            </w:tcBorders>
            <w:shd w:val="clear" w:color="auto" w:fill="9FCFFF"/>
          </w:tcPr>
          <w:p w:rsidR="001F221B" w:rsidRDefault="00B2335C">
            <w:pPr>
              <w:pStyle w:val="TableHeading"/>
            </w:pPr>
            <w:r>
              <w:t>Do This</w:t>
            </w:r>
          </w:p>
        </w:tc>
        <w:tc>
          <w:tcPr>
            <w:tcW w:w="5765" w:type="dxa"/>
            <w:tcBorders>
              <w:bottom w:val="single" w:sz="8" w:space="0" w:color="000000"/>
            </w:tcBorders>
            <w:shd w:val="clear" w:color="auto" w:fill="9FCFFF"/>
          </w:tcPr>
          <w:p w:rsidR="001F221B" w:rsidRDefault="00B2335C">
            <w:pPr>
              <w:pStyle w:val="TableHeading"/>
            </w:pPr>
            <w:r>
              <w:t>How &amp; Why</w:t>
            </w:r>
          </w:p>
        </w:tc>
      </w:tr>
      <w:tr w:rsidR="001F221B">
        <w:trPr>
          <w:cantSplit/>
        </w:trPr>
        <w:tc>
          <w:tcPr>
            <w:tcW w:w="3955" w:type="dxa"/>
            <w:shd w:val="clear" w:color="auto" w:fill="DFEFFF"/>
          </w:tcPr>
          <w:p w:rsidR="001F221B" w:rsidRDefault="00B2335C" w:rsidP="00B2335C">
            <w:pPr>
              <w:pStyle w:val="stepfirstinsteps"/>
              <w:numPr>
                <w:ilvl w:val="0"/>
                <w:numId w:val="135"/>
              </w:numPr>
            </w:pPr>
            <w:r>
              <w:t xml:space="preserve">Open the documents </w:t>
            </w:r>
            <w:r>
              <w:rPr>
                <w:rStyle w:val="filepath"/>
              </w:rPr>
              <w:t>About Us</w:t>
            </w:r>
            <w:r>
              <w:t xml:space="preserve">, </w:t>
            </w:r>
            <w:r>
              <w:rPr>
                <w:rStyle w:val="filepath"/>
              </w:rPr>
              <w:t>Our Services</w:t>
            </w:r>
            <w:r>
              <w:t xml:space="preserve">, and </w:t>
            </w:r>
            <w:r>
              <w:rPr>
                <w:rStyle w:val="filepath"/>
              </w:rPr>
              <w:t>Our Blends</w:t>
            </w:r>
            <w:r>
              <w:t>.</w:t>
            </w:r>
          </w:p>
        </w:tc>
        <w:tc>
          <w:tcPr>
            <w:tcW w:w="5765" w:type="dxa"/>
            <w:shd w:val="clear" w:color="auto" w:fill="BFDFFF"/>
          </w:tcPr>
          <w:p w:rsidR="001F221B" w:rsidRDefault="00B2335C">
            <w:pPr>
              <w:pStyle w:val="TableContents"/>
            </w:pPr>
            <w:r>
              <w:t xml:space="preserve">From the </w:t>
            </w:r>
            <w:r>
              <w:rPr>
                <w:rStyle w:val="filepath"/>
              </w:rPr>
              <w:t>Fundamentals</w:t>
            </w:r>
            <w:r>
              <w:t xml:space="preserve"> folder. </w:t>
            </w:r>
          </w:p>
        </w:tc>
      </w:tr>
      <w:tr w:rsidR="001F221B">
        <w:trPr>
          <w:cantSplit/>
        </w:trPr>
        <w:tc>
          <w:tcPr>
            <w:tcW w:w="3955" w:type="dxa"/>
            <w:shd w:val="clear" w:color="auto" w:fill="DFEFFF"/>
          </w:tcPr>
          <w:p w:rsidR="001F221B" w:rsidRDefault="00B2335C" w:rsidP="00B2335C">
            <w:pPr>
              <w:pStyle w:val="stepmiddleinsteps"/>
              <w:numPr>
                <w:ilvl w:val="0"/>
                <w:numId w:val="136"/>
              </w:numPr>
            </w:pPr>
            <w:r>
              <w:t>Observe the Word icon in the taskbar.</w:t>
            </w:r>
          </w:p>
        </w:tc>
        <w:tc>
          <w:tcPr>
            <w:tcW w:w="5765" w:type="dxa"/>
            <w:shd w:val="clear" w:color="auto" w:fill="BFDFFF"/>
          </w:tcPr>
          <w:p w:rsidR="001F221B" w:rsidRDefault="00B2335C">
            <w:pPr>
              <w:pStyle w:val="TableContents"/>
            </w:pPr>
            <w:r>
              <w:t xml:space="preserve">It shows several documents open. </w:t>
            </w:r>
          </w:p>
        </w:tc>
      </w:tr>
      <w:tr w:rsidR="001F221B">
        <w:trPr>
          <w:cantSplit/>
        </w:trPr>
        <w:tc>
          <w:tcPr>
            <w:tcW w:w="3955" w:type="dxa"/>
            <w:shd w:val="clear" w:color="auto" w:fill="DFEFFF"/>
          </w:tcPr>
          <w:p w:rsidR="001F221B" w:rsidRDefault="00B2335C" w:rsidP="00B2335C">
            <w:pPr>
              <w:pStyle w:val="stepmiddleinsteps"/>
              <w:numPr>
                <w:ilvl w:val="0"/>
                <w:numId w:val="137"/>
              </w:numPr>
            </w:pPr>
            <w:r>
              <w:t>Point to the Word icon.</w:t>
            </w:r>
          </w:p>
        </w:tc>
        <w:tc>
          <w:tcPr>
            <w:tcW w:w="5765" w:type="dxa"/>
            <w:shd w:val="clear" w:color="auto" w:fill="BFDFFF"/>
          </w:tcPr>
          <w:p w:rsidR="001F221B" w:rsidRDefault="00B2335C">
            <w:pPr>
              <w:pStyle w:val="TableContents"/>
            </w:pPr>
            <w:r>
              <w:t>Depending on your graphics settings, you'll see a list of file names or thumbnail images of open files.</w:t>
            </w:r>
          </w:p>
        </w:tc>
      </w:tr>
      <w:tr w:rsidR="001F221B">
        <w:trPr>
          <w:cantSplit/>
        </w:trPr>
        <w:tc>
          <w:tcPr>
            <w:tcW w:w="3955" w:type="dxa"/>
            <w:shd w:val="clear" w:color="auto" w:fill="DFEFFF"/>
          </w:tcPr>
          <w:p w:rsidR="001F221B" w:rsidRDefault="00B2335C" w:rsidP="00B2335C">
            <w:pPr>
              <w:pStyle w:val="stepmiddleinsteps"/>
              <w:numPr>
                <w:ilvl w:val="0"/>
                <w:numId w:val="138"/>
              </w:numPr>
            </w:pPr>
            <w:r>
              <w:t>Click on one of the open files.</w:t>
            </w:r>
          </w:p>
        </w:tc>
        <w:tc>
          <w:tcPr>
            <w:tcW w:w="5765" w:type="dxa"/>
            <w:shd w:val="clear" w:color="auto" w:fill="BFDFFF"/>
          </w:tcPr>
          <w:p w:rsidR="001F221B" w:rsidRDefault="00B2335C">
            <w:pPr>
              <w:pStyle w:val="TableContents"/>
            </w:pPr>
            <w:r>
              <w:t xml:space="preserve">One that isn't currently active in Word. To switch to that file. </w:t>
            </w:r>
          </w:p>
        </w:tc>
      </w:tr>
      <w:tr w:rsidR="001F221B">
        <w:trPr>
          <w:cantSplit/>
        </w:trPr>
        <w:tc>
          <w:tcPr>
            <w:tcW w:w="3955" w:type="dxa"/>
            <w:shd w:val="clear" w:color="auto" w:fill="DFEFFF"/>
          </w:tcPr>
          <w:p w:rsidR="001F221B" w:rsidRDefault="00B2335C" w:rsidP="00B2335C">
            <w:pPr>
              <w:pStyle w:val="stepmiddleinsteps"/>
              <w:numPr>
                <w:ilvl w:val="0"/>
                <w:numId w:val="139"/>
              </w:numPr>
            </w:pPr>
            <w:r>
              <w:t xml:space="preserve">Switch to </w:t>
            </w:r>
            <w:r>
              <w:rPr>
                <w:rStyle w:val="filepath"/>
              </w:rPr>
              <w:t>About Us</w:t>
            </w:r>
            <w:r>
              <w:t>.</w:t>
            </w:r>
          </w:p>
        </w:tc>
        <w:tc>
          <w:tcPr>
            <w:tcW w:w="5765" w:type="dxa"/>
            <w:shd w:val="clear" w:color="auto" w:fill="BFDFFF"/>
          </w:tcPr>
          <w:p w:rsidR="001F221B" w:rsidRDefault="00B2335C">
            <w:pPr>
              <w:pStyle w:val="TableContents"/>
            </w:pPr>
            <w:r>
              <w:t xml:space="preserve">If necessary. </w:t>
            </w:r>
          </w:p>
        </w:tc>
      </w:tr>
      <w:tr w:rsidR="001F221B">
        <w:trPr>
          <w:cantSplit/>
        </w:trPr>
        <w:tc>
          <w:tcPr>
            <w:tcW w:w="3955" w:type="dxa"/>
            <w:shd w:val="clear" w:color="auto" w:fill="DFEFFF"/>
          </w:tcPr>
          <w:p w:rsidR="001F221B" w:rsidRDefault="00B2335C" w:rsidP="00B2335C">
            <w:pPr>
              <w:pStyle w:val="stepmiddleinsteps"/>
              <w:numPr>
                <w:ilvl w:val="0"/>
                <w:numId w:val="140"/>
              </w:numPr>
            </w:pPr>
            <w:r>
              <w:t xml:space="preserve">On the View tab, click </w:t>
            </w:r>
            <w:r>
              <w:rPr>
                <w:rStyle w:val="uicontrol"/>
              </w:rPr>
              <w:t>Split</w:t>
            </w:r>
            <w:r>
              <w:t>.</w:t>
            </w:r>
          </w:p>
        </w:tc>
        <w:tc>
          <w:tcPr>
            <w:tcW w:w="5765" w:type="dxa"/>
            <w:shd w:val="clear" w:color="auto" w:fill="BFDFFF"/>
          </w:tcPr>
          <w:p w:rsidR="001F221B" w:rsidRDefault="00B2335C">
            <w:pPr>
              <w:pStyle w:val="TableContents"/>
            </w:pPr>
            <w:r>
              <w:t>A dividing line appears in the document window.</w:t>
            </w:r>
          </w:p>
        </w:tc>
      </w:tr>
      <w:tr w:rsidR="001F221B">
        <w:trPr>
          <w:cantSplit/>
        </w:trPr>
        <w:tc>
          <w:tcPr>
            <w:tcW w:w="3955" w:type="dxa"/>
            <w:shd w:val="clear" w:color="auto" w:fill="DFEFFF"/>
          </w:tcPr>
          <w:p w:rsidR="001F221B" w:rsidRDefault="00B2335C" w:rsidP="00B2335C">
            <w:pPr>
              <w:pStyle w:val="stepmiddleinsteps"/>
              <w:numPr>
                <w:ilvl w:val="0"/>
                <w:numId w:val="141"/>
              </w:numPr>
            </w:pPr>
            <w:r>
              <w:t>Click in the middle of the document window.</w:t>
            </w:r>
          </w:p>
        </w:tc>
        <w:tc>
          <w:tcPr>
            <w:tcW w:w="5765" w:type="dxa"/>
            <w:shd w:val="clear" w:color="auto" w:fill="BFDFFF"/>
          </w:tcPr>
          <w:p w:rsidR="001F221B" w:rsidRDefault="00B2335C">
            <w:pPr>
              <w:pStyle w:val="TableContents"/>
            </w:pPr>
            <w:r>
              <w:t>To split the window. You can now scroll separately in each window, viewing different parts of the same document at the same time.</w:t>
            </w:r>
          </w:p>
        </w:tc>
      </w:tr>
      <w:tr w:rsidR="001F221B">
        <w:trPr>
          <w:cantSplit/>
        </w:trPr>
        <w:tc>
          <w:tcPr>
            <w:tcW w:w="3955" w:type="dxa"/>
            <w:shd w:val="clear" w:color="auto" w:fill="DFEFFF"/>
          </w:tcPr>
          <w:p w:rsidR="001F221B" w:rsidRDefault="00B2335C" w:rsidP="00B2335C">
            <w:pPr>
              <w:pStyle w:val="stepmiddleinsteps"/>
              <w:numPr>
                <w:ilvl w:val="0"/>
                <w:numId w:val="142"/>
              </w:numPr>
            </w:pPr>
            <w:r>
              <w:t>Remove the split using one of these methods:</w:t>
            </w:r>
          </w:p>
          <w:p w:rsidR="001F221B" w:rsidRDefault="00B2335C" w:rsidP="00B2335C">
            <w:pPr>
              <w:pStyle w:val="choicefirst"/>
              <w:numPr>
                <w:ilvl w:val="0"/>
                <w:numId w:val="143"/>
              </w:numPr>
            </w:pPr>
            <w:r>
              <w:t xml:space="preserve">On the View tab, click </w:t>
            </w:r>
            <w:r>
              <w:rPr>
                <w:rStyle w:val="uicontrol"/>
              </w:rPr>
              <w:t>Remove Split</w:t>
            </w:r>
            <w:r>
              <w:t>.</w:t>
            </w:r>
          </w:p>
          <w:p w:rsidR="001F221B" w:rsidRDefault="00B2335C" w:rsidP="00B2335C">
            <w:pPr>
              <w:pStyle w:val="choicelast"/>
              <w:numPr>
                <w:ilvl w:val="0"/>
                <w:numId w:val="144"/>
              </w:numPr>
            </w:pPr>
            <w:r>
              <w:t>Double-click the split line.</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45"/>
              </w:numPr>
            </w:pPr>
            <w:r>
              <w:t>Try different Zoom features:</w:t>
            </w:r>
          </w:p>
          <w:p w:rsidR="001F221B" w:rsidRDefault="00B2335C" w:rsidP="00B2335C">
            <w:pPr>
              <w:pStyle w:val="choicefirst"/>
              <w:numPr>
                <w:ilvl w:val="0"/>
                <w:numId w:val="146"/>
              </w:numPr>
            </w:pPr>
            <w:r>
              <w:t xml:space="preserve">Hold down the </w:t>
            </w:r>
            <w:r>
              <w:rPr>
                <w:rStyle w:val="uicontrol"/>
              </w:rPr>
              <w:t>Ctrl</w:t>
            </w:r>
            <w:r>
              <w:t xml:space="preserve"> key and scroll the mouse wheel.</w:t>
            </w:r>
          </w:p>
          <w:p w:rsidR="001F221B" w:rsidRDefault="00B2335C" w:rsidP="00B2335C">
            <w:pPr>
              <w:pStyle w:val="choicemiddle"/>
              <w:numPr>
                <w:ilvl w:val="0"/>
                <w:numId w:val="147"/>
              </w:numPr>
            </w:pPr>
            <w:r>
              <w:t>On the right of the status bar, use the slider.</w:t>
            </w:r>
          </w:p>
          <w:p w:rsidR="001F221B" w:rsidRDefault="00B2335C" w:rsidP="00B2335C">
            <w:pPr>
              <w:pStyle w:val="choicelast"/>
              <w:numPr>
                <w:ilvl w:val="0"/>
                <w:numId w:val="148"/>
              </w:numPr>
            </w:pPr>
            <w:r>
              <w:t>On the View tab, use the Zoom group options.</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49"/>
              </w:numPr>
            </w:pPr>
            <w:r>
              <w:t xml:space="preserve">On the View tab, in the Zoom group, click </w:t>
            </w:r>
            <w:r>
              <w:rPr>
                <w:rStyle w:val="uicontrol"/>
              </w:rPr>
              <w:t>100%</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50"/>
              </w:numPr>
            </w:pPr>
            <w:r>
              <w:t xml:space="preserve">On the View tab, click </w:t>
            </w:r>
            <w:r>
              <w:rPr>
                <w:rStyle w:val="uicontrol"/>
              </w:rPr>
              <w:t>View Side by Side</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51"/>
              </w:numPr>
            </w:pPr>
            <w:r>
              <w:t xml:space="preserve">Select one of the other documents, and click </w:t>
            </w:r>
            <w:r>
              <w:rPr>
                <w:rStyle w:val="uicontrol"/>
              </w:rPr>
              <w:t>OK</w:t>
            </w:r>
            <w:r>
              <w:t>.</w:t>
            </w:r>
          </w:p>
        </w:tc>
        <w:tc>
          <w:tcPr>
            <w:tcW w:w="5765" w:type="dxa"/>
            <w:shd w:val="clear" w:color="auto" w:fill="BFDFFF"/>
          </w:tcPr>
          <w:p w:rsidR="001F221B" w:rsidRDefault="00B2335C">
            <w:pPr>
              <w:pStyle w:val="TableContents"/>
            </w:pPr>
            <w:r>
              <w:t>The documents each take up half of the screen.</w:t>
            </w:r>
          </w:p>
        </w:tc>
      </w:tr>
      <w:tr w:rsidR="001F221B">
        <w:trPr>
          <w:cantSplit/>
        </w:trPr>
        <w:tc>
          <w:tcPr>
            <w:tcW w:w="3955" w:type="dxa"/>
            <w:shd w:val="clear" w:color="auto" w:fill="DFEFFF"/>
          </w:tcPr>
          <w:p w:rsidR="001F221B" w:rsidRDefault="00B2335C" w:rsidP="00B2335C">
            <w:pPr>
              <w:pStyle w:val="stepmiddleinsteps"/>
              <w:numPr>
                <w:ilvl w:val="0"/>
                <w:numId w:val="152"/>
              </w:numPr>
            </w:pPr>
            <w:r>
              <w:t>Close all open documents.</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lastinsteps"/>
              <w:numPr>
                <w:ilvl w:val="0"/>
                <w:numId w:val="153"/>
              </w:numPr>
            </w:pPr>
            <w:r>
              <w:t>Close Word.</w:t>
            </w:r>
          </w:p>
        </w:tc>
        <w:tc>
          <w:tcPr>
            <w:tcW w:w="5765" w:type="dxa"/>
            <w:shd w:val="clear" w:color="auto" w:fill="BFDFFF"/>
          </w:tcPr>
          <w:p w:rsidR="001F221B" w:rsidRDefault="001F221B">
            <w:pPr>
              <w:pStyle w:val="TableContents"/>
            </w:pPr>
          </w:p>
        </w:tc>
      </w:tr>
    </w:tbl>
    <w:p w:rsidR="001F221B" w:rsidRDefault="001F221B">
      <w:pPr>
        <w:pStyle w:val="title3inchapter"/>
        <w:sectPr w:rsidR="001F221B">
          <w:headerReference w:type="even" r:id="rId106"/>
          <w:headerReference w:type="default" r:id="rId107"/>
          <w:footerReference w:type="even" r:id="rId108"/>
          <w:footerReference w:type="default" r:id="rId109"/>
          <w:headerReference w:type="first" r:id="rId110"/>
          <w:footerReference w:type="first" r:id="rId111"/>
          <w:pgSz w:w="12240" w:h="15840"/>
          <w:pgMar w:top="1008" w:right="1080" w:bottom="1008" w:left="1440" w:header="0" w:footer="0" w:gutter="0"/>
          <w:cols w:space="720"/>
        </w:sectPr>
      </w:pPr>
    </w:p>
    <w:p w:rsidR="001F221B" w:rsidRDefault="00B2335C" w:rsidP="003C3552">
      <w:pPr>
        <w:pStyle w:val="Heading3"/>
      </w:pPr>
      <w:bookmarkStart w:id="54" w:name="unique_24"/>
      <w:bookmarkStart w:id="55" w:name="_Toc444411226"/>
      <w:r>
        <w:lastRenderedPageBreak/>
        <w:t>Assessment: Document views</w:t>
      </w:r>
      <w:bookmarkEnd w:id="54"/>
      <w:bookmarkEnd w:id="55"/>
      <w:r>
        <w:t xml:space="preserve"> </w:t>
      </w:r>
    </w:p>
    <w:p w:rsidR="001F221B" w:rsidRDefault="00B2335C">
      <w:pPr>
        <w:pStyle w:val="p1"/>
        <w:rPr>
          <w:rStyle w:val="b"/>
        </w:rPr>
      </w:pPr>
      <w:r>
        <w:t>If you click View Side by Side with more than two documents open, what happens?</w:t>
      </w:r>
    </w:p>
    <w:p w:rsidR="001F221B" w:rsidRDefault="00B2335C" w:rsidP="00B2335C">
      <w:pPr>
        <w:pStyle w:val="lifirstinul"/>
        <w:numPr>
          <w:ilvl w:val="0"/>
          <w:numId w:val="154"/>
        </w:numPr>
      </w:pPr>
      <w:r>
        <w:rPr>
          <w:rStyle w:val="b"/>
        </w:rPr>
        <w:t>You have to choose which other document to view.</w:t>
      </w:r>
      <w:r>
        <w:t xml:space="preserve"> </w:t>
      </w:r>
    </w:p>
    <w:p w:rsidR="001F221B" w:rsidRDefault="00B2335C" w:rsidP="00B2335C">
      <w:pPr>
        <w:pStyle w:val="limiddleinul"/>
        <w:numPr>
          <w:ilvl w:val="0"/>
          <w:numId w:val="155"/>
        </w:numPr>
      </w:pPr>
      <w:r>
        <w:t>Documents will be arranged in columns.</w:t>
      </w:r>
    </w:p>
    <w:p w:rsidR="001F221B" w:rsidRDefault="00B2335C" w:rsidP="00B2335C">
      <w:pPr>
        <w:pStyle w:val="limiddleinul"/>
        <w:numPr>
          <w:ilvl w:val="0"/>
          <w:numId w:val="156"/>
        </w:numPr>
      </w:pPr>
      <w:r>
        <w:t>Nothing happens.</w:t>
      </w:r>
    </w:p>
    <w:p w:rsidR="001F221B" w:rsidRDefault="00B2335C" w:rsidP="00B2335C">
      <w:pPr>
        <w:pStyle w:val="lilastinul"/>
        <w:numPr>
          <w:ilvl w:val="0"/>
          <w:numId w:val="157"/>
        </w:numPr>
      </w:pPr>
      <w:r>
        <w:t>You can't; the option is grayed out.</w:t>
      </w:r>
    </w:p>
    <w:p w:rsidR="001F221B" w:rsidRDefault="00B2335C">
      <w:pPr>
        <w:pStyle w:val="p1"/>
      </w:pPr>
      <w:r>
        <w:t>Which of these will zoom in?</w:t>
      </w:r>
    </w:p>
    <w:p w:rsidR="001F221B" w:rsidRDefault="00B2335C" w:rsidP="00B2335C">
      <w:pPr>
        <w:pStyle w:val="lifirstinul"/>
        <w:numPr>
          <w:ilvl w:val="0"/>
          <w:numId w:val="158"/>
        </w:numPr>
      </w:pPr>
      <w:proofErr w:type="spellStart"/>
      <w:r>
        <w:t>Ctrl+I</w:t>
      </w:r>
      <w:proofErr w:type="spellEnd"/>
    </w:p>
    <w:p w:rsidR="001F221B" w:rsidRDefault="00B2335C" w:rsidP="00B2335C">
      <w:pPr>
        <w:pStyle w:val="limiddleinul"/>
        <w:numPr>
          <w:ilvl w:val="0"/>
          <w:numId w:val="159"/>
        </w:numPr>
      </w:pPr>
      <w:proofErr w:type="spellStart"/>
      <w:r>
        <w:t>Alt+Z</w:t>
      </w:r>
      <w:proofErr w:type="spellEnd"/>
    </w:p>
    <w:p w:rsidR="001F221B" w:rsidRDefault="00B2335C" w:rsidP="00B2335C">
      <w:pPr>
        <w:pStyle w:val="limiddleinul"/>
        <w:numPr>
          <w:ilvl w:val="0"/>
          <w:numId w:val="160"/>
        </w:numPr>
        <w:rPr>
          <w:rStyle w:val="b"/>
        </w:rPr>
      </w:pPr>
      <w:proofErr w:type="spellStart"/>
      <w:r>
        <w:t>Ctrl+Up</w:t>
      </w:r>
      <w:proofErr w:type="spellEnd"/>
      <w:r>
        <w:t xml:space="preserve"> Arrow</w:t>
      </w:r>
    </w:p>
    <w:p w:rsidR="001F221B" w:rsidRDefault="00B2335C" w:rsidP="00B2335C">
      <w:pPr>
        <w:pStyle w:val="lilastinul"/>
        <w:numPr>
          <w:ilvl w:val="0"/>
          <w:numId w:val="161"/>
        </w:numPr>
        <w:sectPr w:rsidR="001F221B">
          <w:headerReference w:type="even" r:id="rId112"/>
          <w:headerReference w:type="default" r:id="rId113"/>
          <w:footerReference w:type="even" r:id="rId114"/>
          <w:footerReference w:type="default" r:id="rId115"/>
          <w:headerReference w:type="first" r:id="rId116"/>
          <w:footerReference w:type="first" r:id="rId117"/>
          <w:pgSz w:w="12240" w:h="15840"/>
          <w:pgMar w:top="1008" w:right="1080" w:bottom="1008" w:left="1440" w:header="0" w:footer="0" w:gutter="0"/>
          <w:cols w:space="720"/>
        </w:sectPr>
      </w:pPr>
      <w:proofErr w:type="spellStart"/>
      <w:r>
        <w:rPr>
          <w:rStyle w:val="b"/>
        </w:rPr>
        <w:t>Ctrl+Mouse</w:t>
      </w:r>
      <w:proofErr w:type="spellEnd"/>
      <w:r>
        <w:rPr>
          <w:rStyle w:val="b"/>
        </w:rPr>
        <w:t xml:space="preserve"> wheel forward</w:t>
      </w:r>
      <w:r>
        <w:t xml:space="preserve"> </w:t>
      </w:r>
    </w:p>
    <w:p w:rsidR="001F221B" w:rsidRDefault="00B2335C" w:rsidP="003C3552">
      <w:pPr>
        <w:pStyle w:val="Heading2"/>
      </w:pPr>
      <w:bookmarkStart w:id="56" w:name="unique_7"/>
      <w:bookmarkStart w:id="57" w:name="_Toc444411227"/>
      <w:r>
        <w:lastRenderedPageBreak/>
        <w:t>Summary: Fundamentals</w:t>
      </w:r>
      <w:bookmarkEnd w:id="56"/>
      <w:bookmarkEnd w:id="57"/>
      <w:r>
        <w:t xml:space="preserve"> </w:t>
      </w:r>
    </w:p>
    <w:p w:rsidR="001F221B" w:rsidRDefault="00B2335C">
      <w:pPr>
        <w:pStyle w:val="p1"/>
      </w:pPr>
      <w:r>
        <w:t>You should now know:</w:t>
      </w:r>
    </w:p>
    <w:p w:rsidR="001F221B" w:rsidRDefault="00B2335C" w:rsidP="00B2335C">
      <w:pPr>
        <w:pStyle w:val="lifirstinul"/>
        <w:numPr>
          <w:ilvl w:val="0"/>
          <w:numId w:val="162"/>
        </w:numPr>
      </w:pPr>
      <w:r>
        <w:t>About the Word interface, Backstage view, and opening and closing documents</w:t>
      </w:r>
    </w:p>
    <w:p w:rsidR="001F221B" w:rsidRDefault="00B2335C" w:rsidP="00B2335C">
      <w:pPr>
        <w:pStyle w:val="limiddleinul"/>
        <w:numPr>
          <w:ilvl w:val="0"/>
          <w:numId w:val="163"/>
        </w:numPr>
      </w:pPr>
      <w:r>
        <w:t>How to create blank documents, save, cut and paste text, and undo actions</w:t>
      </w:r>
    </w:p>
    <w:p w:rsidR="001F221B" w:rsidRDefault="00B2335C" w:rsidP="00B2335C">
      <w:pPr>
        <w:pStyle w:val="lilastinul"/>
        <w:numPr>
          <w:ilvl w:val="0"/>
          <w:numId w:val="164"/>
        </w:numPr>
      </w:pPr>
      <w:r>
        <w:t>How to change the documents view, split the document window, view documents side by side, zoom in and out, and switch between open documents</w:t>
      </w:r>
    </w:p>
    <w:p w:rsidR="001F221B" w:rsidRDefault="00B2335C" w:rsidP="003C3552">
      <w:pPr>
        <w:pStyle w:val="Heading3"/>
      </w:pPr>
      <w:bookmarkStart w:id="58" w:name="unique_30"/>
      <w:bookmarkStart w:id="59" w:name="_Toc444411228"/>
      <w:r>
        <w:t>Synthesis: Fundamentals</w:t>
      </w:r>
      <w:bookmarkEnd w:id="58"/>
      <w:bookmarkEnd w:id="59"/>
      <w:r>
        <w:t xml:space="preserve"> </w:t>
      </w:r>
    </w:p>
    <w:p w:rsidR="001F221B" w:rsidRDefault="00B2335C" w:rsidP="00B2335C">
      <w:pPr>
        <w:pStyle w:val="stepfirstinsteps"/>
        <w:numPr>
          <w:ilvl w:val="0"/>
          <w:numId w:val="165"/>
        </w:numPr>
      </w:pPr>
      <w:r>
        <w:t>Start Word.</w:t>
      </w:r>
    </w:p>
    <w:p w:rsidR="001F221B" w:rsidRDefault="00B2335C" w:rsidP="00B2335C">
      <w:pPr>
        <w:pStyle w:val="stepmiddleinsteps"/>
        <w:numPr>
          <w:ilvl w:val="0"/>
          <w:numId w:val="166"/>
        </w:numPr>
      </w:pPr>
      <w:r>
        <w:t xml:space="preserve">Open </w:t>
      </w:r>
      <w:r>
        <w:rPr>
          <w:rStyle w:val="filepath"/>
        </w:rPr>
        <w:t>Lunch Menu</w:t>
      </w:r>
      <w:r>
        <w:t xml:space="preserve"> and </w:t>
      </w:r>
      <w:r>
        <w:rPr>
          <w:rStyle w:val="filepath"/>
        </w:rPr>
        <w:t>About Us</w:t>
      </w:r>
      <w:r>
        <w:t>.</w:t>
      </w:r>
    </w:p>
    <w:p w:rsidR="001F221B" w:rsidRDefault="00B2335C">
      <w:pPr>
        <w:pStyle w:val="infoinstepinsteps"/>
      </w:pPr>
      <w:r>
        <w:t xml:space="preserve">From the </w:t>
      </w:r>
      <w:r>
        <w:rPr>
          <w:rStyle w:val="filepath"/>
        </w:rPr>
        <w:t>Fundamentals</w:t>
      </w:r>
      <w:r>
        <w:t xml:space="preserve"> folder.</w:t>
      </w:r>
    </w:p>
    <w:p w:rsidR="001F221B" w:rsidRDefault="00B2335C" w:rsidP="00B2335C">
      <w:pPr>
        <w:pStyle w:val="stepmiddleinsteps"/>
        <w:numPr>
          <w:ilvl w:val="0"/>
          <w:numId w:val="167"/>
        </w:numPr>
      </w:pPr>
      <w:r>
        <w:t>View the documents side by side.</w:t>
      </w:r>
    </w:p>
    <w:p w:rsidR="001F221B" w:rsidRDefault="00B2335C" w:rsidP="00B2335C">
      <w:pPr>
        <w:pStyle w:val="stepmiddleinsteps"/>
        <w:numPr>
          <w:ilvl w:val="0"/>
          <w:numId w:val="168"/>
        </w:numPr>
      </w:pPr>
      <w:r>
        <w:t>Split the document window in the About Us document.</w:t>
      </w:r>
    </w:p>
    <w:p w:rsidR="001F221B" w:rsidRDefault="00B2335C" w:rsidP="00B2335C">
      <w:pPr>
        <w:pStyle w:val="stepmiddleinsteps"/>
        <w:numPr>
          <w:ilvl w:val="0"/>
          <w:numId w:val="169"/>
        </w:numPr>
      </w:pPr>
      <w:r>
        <w:t>Zoom in and out on the menu.</w:t>
      </w:r>
    </w:p>
    <w:p w:rsidR="001F221B" w:rsidRDefault="00B2335C">
      <w:pPr>
        <w:pStyle w:val="infoinstepinsteps"/>
      </w:pPr>
      <w:r>
        <w:t>Try different methods: keyboard, status bar, and Zoom group.</w:t>
      </w:r>
    </w:p>
    <w:p w:rsidR="001F221B" w:rsidRDefault="00B2335C" w:rsidP="00B2335C">
      <w:pPr>
        <w:pStyle w:val="stepmiddleinsteps"/>
        <w:numPr>
          <w:ilvl w:val="0"/>
          <w:numId w:val="170"/>
        </w:numPr>
      </w:pPr>
      <w:r>
        <w:t>Close the menu.</w:t>
      </w:r>
    </w:p>
    <w:p w:rsidR="001F221B" w:rsidRDefault="00B2335C" w:rsidP="00B2335C">
      <w:pPr>
        <w:pStyle w:val="stepmiddleinsteps"/>
        <w:numPr>
          <w:ilvl w:val="0"/>
          <w:numId w:val="171"/>
        </w:numPr>
      </w:pPr>
      <w:r>
        <w:t>Try different document views for About Us.</w:t>
      </w:r>
    </w:p>
    <w:p w:rsidR="001F221B" w:rsidRDefault="00B2335C" w:rsidP="00B2335C">
      <w:pPr>
        <w:pStyle w:val="steplastinsteps"/>
        <w:numPr>
          <w:ilvl w:val="0"/>
          <w:numId w:val="172"/>
        </w:numPr>
      </w:pPr>
      <w:r>
        <w:t>Close the document.</w:t>
      </w:r>
    </w:p>
    <w:p w:rsidR="001F221B" w:rsidRDefault="00B2335C">
      <w:pPr>
        <w:pStyle w:val="infoinstepinsteps"/>
      </w:pPr>
      <w:r>
        <w:t>Leave Word open.</w:t>
      </w:r>
    </w:p>
    <w:p w:rsidR="00B2335C" w:rsidRDefault="00B2335C">
      <w:pPr>
        <w:pStyle w:val="stepsEndLabel"/>
      </w:pPr>
    </w:p>
    <w:sectPr w:rsidR="00B2335C">
      <w:headerReference w:type="even" r:id="rId118"/>
      <w:headerReference w:type="default" r:id="rId119"/>
      <w:footerReference w:type="even" r:id="rId120"/>
      <w:footerReference w:type="default" r:id="rId121"/>
      <w:headerReference w:type="first" r:id="rId122"/>
      <w:footerReference w:type="first" r:id="rId123"/>
      <w:pgSz w:w="12240" w:h="15840"/>
      <w:pgMar w:top="1008" w:right="1080" w:bottom="1008"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144" w:rsidRDefault="004F7144">
      <w:pPr>
        <w:spacing w:after="0"/>
      </w:pPr>
      <w:r>
        <w:separator/>
      </w:r>
    </w:p>
  </w:endnote>
  <w:endnote w:type="continuationSeparator" w:id="0">
    <w:p w:rsidR="004F7144" w:rsidRDefault="004F71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Gadugi"/>
    <w:panose1 w:val="020B0502040204020203"/>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Univers LT Std 47 Cn Lt">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2</w:t>
    </w:r>
    <w:r w:rsidR="00B2335C">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3A5D2B">
      <w:rPr>
        <w:rFonts w:hint="eastAsia"/>
        <w:noProof/>
        <w:color w:val="000000"/>
      </w:rPr>
      <w:t>6</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5</w:t>
    </w:r>
    <w:r w:rsidR="00B2335C">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7F2D5F">
      <w:rPr>
        <w:rFonts w:hint="eastAsia"/>
        <w:noProof/>
        <w:color w:val="000000"/>
      </w:rPr>
      <w:t>6</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7</w:t>
    </w:r>
    <w:r w:rsidR="00B2335C">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3A5D2B">
      <w:rPr>
        <w:rFonts w:hint="eastAsia"/>
        <w:noProof/>
        <w:color w:val="000000"/>
      </w:rPr>
      <w:t>8</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9</w:t>
    </w:r>
    <w:r w:rsidR="00B2335C">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3A5D2B">
      <w:rPr>
        <w:rFonts w:hint="eastAsia"/>
        <w:noProof/>
        <w:color w:val="000000"/>
      </w:rPr>
      <w:t>10</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1</w:t>
    </w:r>
    <w:r w:rsidR="00B2335C">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7F2D5F">
      <w:rPr>
        <w:noProof/>
      </w:rPr>
      <w:t>9</w:t>
    </w:r>
    <w:r w:rsidR="00B2335C">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3A5D2B">
      <w:rPr>
        <w:rFonts w:hint="eastAsia"/>
        <w:noProof/>
        <w:color w:val="000000"/>
      </w:rPr>
      <w:t>14</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13</w:t>
    </w:r>
    <w:r w:rsidR="00B2335C">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7F2D5F">
      <w:rPr>
        <w:rFonts w:hint="eastAsia"/>
        <w:noProof/>
        <w:color w:val="000000"/>
      </w:rPr>
      <w:t>14</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15</w:t>
    </w:r>
    <w:r w:rsidR="00B2335C">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3A5D2B">
      <w:rPr>
        <w:rFonts w:hint="eastAsia"/>
        <w:noProof/>
        <w:color w:val="000000"/>
      </w:rPr>
      <w:t>16</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7F2D5F">
      <w:rPr>
        <w:noProof/>
      </w:rPr>
      <w:t>15</w:t>
    </w:r>
    <w:r w:rsidR="00B2335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7F2D5F">
      <w:rPr>
        <w:rFonts w:hint="eastAsia"/>
        <w:noProof/>
        <w:color w:val="000000"/>
      </w:rPr>
      <w:t>16</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17</w:t>
    </w:r>
    <w:r w:rsidR="00B2335C">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3A5D2B">
      <w:rPr>
        <w:rFonts w:hint="eastAsia"/>
        <w:noProof/>
        <w:color w:val="000000"/>
      </w:rPr>
      <w:t>18</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7F2D5F">
      <w:rPr>
        <w:noProof/>
      </w:rPr>
      <w:t>17</w:t>
    </w:r>
    <w:r w:rsidR="00B2335C">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7F2D5F">
      <w:rPr>
        <w:rFonts w:hint="eastAsia"/>
        <w:noProof/>
        <w:color w:val="000000"/>
      </w:rPr>
      <w:t>18</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19</w:t>
    </w:r>
    <w:r w:rsidR="00B2335C">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7F2D5F">
      <w:rPr>
        <w:rFonts w:hint="eastAsia"/>
        <w:noProof/>
        <w:color w:val="000000"/>
      </w:rPr>
      <w:t>2</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3A5D2B">
      <w:rPr>
        <w:rFonts w:hint="eastAsia"/>
        <w:noProof/>
        <w:color w:val="000000"/>
      </w:rPr>
      <w:t>20</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7F2D5F">
      <w:rPr>
        <w:noProof/>
      </w:rPr>
      <w:t>19</w:t>
    </w:r>
    <w:r w:rsidR="00B2335C">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3A5D2B">
      <w:rPr>
        <w:noProof/>
      </w:rPr>
      <w:t>3</w:t>
    </w:r>
    <w:r w:rsidR="00B2335C">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3A5D2B">
      <w:rPr>
        <w:rFonts w:hint="eastAsia"/>
        <w:noProof/>
        <w:color w:val="000000"/>
      </w:rPr>
      <w:t>4</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4F7144">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7F2D5F">
      <w:rPr>
        <w:noProof/>
      </w:rPr>
      <w:t>3</w:t>
    </w:r>
    <w:r w:rsidR="00B2335C">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144" w:rsidRDefault="004F7144">
      <w:pPr>
        <w:spacing w:after="0"/>
      </w:pPr>
      <w:r>
        <w:separator/>
      </w:r>
    </w:p>
  </w:footnote>
  <w:footnote w:type="continuationSeparator" w:id="0">
    <w:p w:rsidR="004F7144" w:rsidRDefault="004F7144">
      <w:pPr>
        <w:spacing w:after="0"/>
      </w:pPr>
      <w:r>
        <w:continuationSeparator/>
      </w:r>
    </w:p>
  </w:footnote>
  <w:footnote w:id="1">
    <w:p w:rsidR="003E7B1E" w:rsidRDefault="003E7B1E">
      <w:pPr>
        <w:pStyle w:val="FootnoteText"/>
      </w:pPr>
      <w:r>
        <w:rPr>
          <w:rStyle w:val="FootnoteReference"/>
        </w:rPr>
        <w:footnoteRef/>
      </w:r>
      <w:r>
        <w:t xml:space="preserve"> </w:t>
      </w:r>
      <w:r>
        <w:rPr>
          <w:rStyle w:val="userinput"/>
        </w:rPr>
        <w:t>From Word 2010 Level 1, copyright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pPr>
      <w:pStyle w:val="Header"/>
    </w:pPr>
  </w:p>
  <w:p w:rsidR="001F221B" w:rsidRDefault="001F221B">
    <w:pPr>
      <w:pStyle w:val="Header"/>
      <w:pageBreakBefor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pPr>
      <w:pStyle w:val="Header"/>
    </w:pPr>
  </w:p>
  <w:p w:rsidR="001F221B" w:rsidRDefault="001F221B">
    <w:pPr>
      <w:pStyle w:val="Header"/>
      <w:pageBreakBefore/>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B2335C">
    <w:pPr>
      <w:pStyle w:val="Headerright"/>
    </w:pPr>
    <w:r>
      <w:t xml:space="preserve">Chapter 1: </w:t>
    </w:r>
    <w:proofErr w:type="gramStart"/>
    <w:r>
      <w:t>Fundamentals  /</w:t>
    </w:r>
    <w:proofErr w:type="gramEnd"/>
    <w:r>
      <w:t xml:space="preserve"> Module C: Document views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1B" w:rsidRDefault="001F221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le1inchapter"/>
      <w:suff w:val="nothing"/>
      <w:lvlText w:val=""/>
      <w:lvlJc w:val="left"/>
      <w:pPr>
        <w:tabs>
          <w:tab w:val="num" w:pos="0"/>
        </w:tabs>
        <w:ind w:left="0" w:firstLine="0"/>
      </w:pPr>
    </w:lvl>
    <w:lvl w:ilvl="1">
      <w:start w:val="1"/>
      <w:numFmt w:val="none"/>
      <w:pStyle w:val="title2inchapter"/>
      <w:suff w:val="nothing"/>
      <w:lvlText w:val=""/>
      <w:lvlJc w:val="left"/>
      <w:pPr>
        <w:tabs>
          <w:tab w:val="num" w:pos="576"/>
        </w:tabs>
        <w:ind w:left="576" w:hanging="576"/>
      </w:pPr>
    </w:lvl>
    <w:lvl w:ilvl="2">
      <w:start w:val="1"/>
      <w:numFmt w:val="none"/>
      <w:pStyle w:val="title2inpreface"/>
      <w:suff w:val="nothing"/>
      <w:lvlText w:val=""/>
      <w:lvlJc w:val="left"/>
      <w:pPr>
        <w:tabs>
          <w:tab w:val="num" w:pos="720"/>
        </w:tabs>
        <w:ind w:left="720" w:hanging="720"/>
      </w:pPr>
    </w:lvl>
    <w:lvl w:ilvl="3">
      <w:start w:val="1"/>
      <w:numFmt w:val="none"/>
      <w:pStyle w:val="IndexSeparator"/>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 w15:restartNumberingAfterBreak="0">
    <w:nsid w:val="00000002"/>
    <w:multiLevelType w:val="multilevel"/>
    <w:tmpl w:val="00000002"/>
    <w:name w:val="&lt;ul&gt; 1"/>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2" w15:restartNumberingAfterBreak="0">
    <w:nsid w:val="00000003"/>
    <w:multiLevelType w:val="multilevel"/>
    <w:tmpl w:val="00000003"/>
    <w:name w:val="&lt;steps&gt;"/>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3" w15:restartNumberingAfterBreak="0">
    <w:nsid w:val="00000004"/>
    <w:multiLevelType w:val="multilevel"/>
    <w:tmpl w:val="00000004"/>
    <w:name w:val="&lt;steps-unordered&gt;"/>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4" w15:restartNumberingAfterBreak="0">
    <w:nsid w:val="00000005"/>
    <w:multiLevelType w:val="multilevel"/>
    <w:tmpl w:val="00000005"/>
    <w:name w:val="&lt;substeps&gt;"/>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5" w15:restartNumberingAfterBreak="0">
    <w:nsid w:val="00000006"/>
    <w:multiLevelType w:val="multilevel"/>
    <w:tmpl w:val="00000006"/>
    <w:name w:val="&lt;choices&gt;"/>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 w15:restartNumberingAfterBreak="0">
    <w:nsid w:val="00000007"/>
    <w:multiLevelType w:val="multilevel"/>
    <w:tmpl w:val="00000007"/>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7" w15:restartNumberingAfterBreak="0">
    <w:nsid w:val="00000008"/>
    <w:multiLevelType w:val="multilevel"/>
    <w:tmpl w:val="00000008"/>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8" w15:restartNumberingAfterBreak="0">
    <w:nsid w:val="00000009"/>
    <w:multiLevelType w:val="multilevel"/>
    <w:tmpl w:val="00000009"/>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9" w15:restartNumberingAfterBreak="0">
    <w:nsid w:val="0000000A"/>
    <w:multiLevelType w:val="multilevel"/>
    <w:tmpl w:val="0000000A"/>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0" w15:restartNumberingAfterBreak="0">
    <w:nsid w:val="0000000B"/>
    <w:multiLevelType w:val="multilevel"/>
    <w:tmpl w:val="0000000B"/>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 w15:restartNumberingAfterBreak="0">
    <w:nsid w:val="0000000C"/>
    <w:multiLevelType w:val="multilevel"/>
    <w:tmpl w:val="0000000C"/>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 w15:restartNumberingAfterBreak="0">
    <w:nsid w:val="0000000D"/>
    <w:multiLevelType w:val="multilevel"/>
    <w:tmpl w:val="0000000D"/>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3" w15:restartNumberingAfterBreak="0">
    <w:nsid w:val="0000000E"/>
    <w:multiLevelType w:val="multilevel"/>
    <w:tmpl w:val="0000000E"/>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 w15:restartNumberingAfterBreak="0">
    <w:nsid w:val="0000000F"/>
    <w:multiLevelType w:val="multilevel"/>
    <w:tmpl w:val="0000000F"/>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 w15:restartNumberingAfterBreak="0">
    <w:nsid w:val="00000010"/>
    <w:multiLevelType w:val="multilevel"/>
    <w:tmpl w:val="00000010"/>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6" w15:restartNumberingAfterBreak="0">
    <w:nsid w:val="00000011"/>
    <w:multiLevelType w:val="multilevel"/>
    <w:tmpl w:val="00000011"/>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7" w15:restartNumberingAfterBreak="0">
    <w:nsid w:val="00000012"/>
    <w:multiLevelType w:val="multilevel"/>
    <w:tmpl w:val="00000012"/>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8" w15:restartNumberingAfterBreak="0">
    <w:nsid w:val="00000013"/>
    <w:multiLevelType w:val="multilevel"/>
    <w:tmpl w:val="00000013"/>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9" w15:restartNumberingAfterBreak="0">
    <w:nsid w:val="00000014"/>
    <w:multiLevelType w:val="multilevel"/>
    <w:tmpl w:val="00000014"/>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20" w15:restartNumberingAfterBreak="0">
    <w:nsid w:val="00000015"/>
    <w:multiLevelType w:val="multilevel"/>
    <w:tmpl w:val="00000015"/>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1" w15:restartNumberingAfterBreak="0">
    <w:nsid w:val="00000016"/>
    <w:multiLevelType w:val="multilevel"/>
    <w:tmpl w:val="00000016"/>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2" w15:restartNumberingAfterBreak="0">
    <w:nsid w:val="00000017"/>
    <w:multiLevelType w:val="multilevel"/>
    <w:tmpl w:val="00000017"/>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3" w15:restartNumberingAfterBreak="0">
    <w:nsid w:val="00000018"/>
    <w:multiLevelType w:val="multilevel"/>
    <w:tmpl w:val="00000018"/>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24" w15:restartNumberingAfterBreak="0">
    <w:nsid w:val="00000019"/>
    <w:multiLevelType w:val="multilevel"/>
    <w:tmpl w:val="00000019"/>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25" w15:restartNumberingAfterBreak="0">
    <w:nsid w:val="0000001A"/>
    <w:multiLevelType w:val="multilevel"/>
    <w:tmpl w:val="0000001A"/>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26" w15:restartNumberingAfterBreak="0">
    <w:nsid w:val="0000001B"/>
    <w:multiLevelType w:val="multilevel"/>
    <w:tmpl w:val="0000001B"/>
    <w:lvl w:ilvl="0">
      <w:start w:val="4"/>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27" w15:restartNumberingAfterBreak="0">
    <w:nsid w:val="0000001C"/>
    <w:multiLevelType w:val="multilevel"/>
    <w:tmpl w:val="0000001C"/>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8" w15:restartNumberingAfterBreak="0">
    <w:nsid w:val="0000001D"/>
    <w:multiLevelType w:val="multilevel"/>
    <w:tmpl w:val="0000001D"/>
    <w:lvl w:ilvl="0">
      <w:start w:val="5"/>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9" w15:restartNumberingAfterBreak="0">
    <w:nsid w:val="0000001E"/>
    <w:multiLevelType w:val="multilevel"/>
    <w:tmpl w:val="0000001E"/>
    <w:lvl w:ilvl="0">
      <w:start w:val="6"/>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30" w15:restartNumberingAfterBreak="0">
    <w:nsid w:val="0000001F"/>
    <w:multiLevelType w:val="multilevel"/>
    <w:tmpl w:val="0000001F"/>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31" w15:restartNumberingAfterBreak="0">
    <w:nsid w:val="00000020"/>
    <w:multiLevelType w:val="multilevel"/>
    <w:tmpl w:val="00000020"/>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32" w15:restartNumberingAfterBreak="0">
    <w:nsid w:val="00000021"/>
    <w:multiLevelType w:val="multilevel"/>
    <w:tmpl w:val="00000021"/>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33" w15:restartNumberingAfterBreak="0">
    <w:nsid w:val="00000022"/>
    <w:multiLevelType w:val="multilevel"/>
    <w:tmpl w:val="00000022"/>
    <w:lvl w:ilvl="0">
      <w:start w:val="4"/>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34" w15:restartNumberingAfterBreak="0">
    <w:nsid w:val="00000023"/>
    <w:multiLevelType w:val="multilevel"/>
    <w:tmpl w:val="00000023"/>
    <w:lvl w:ilvl="0">
      <w:start w:val="7"/>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35" w15:restartNumberingAfterBreak="0">
    <w:nsid w:val="00000024"/>
    <w:multiLevelType w:val="multilevel"/>
    <w:tmpl w:val="00000024"/>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36" w15:restartNumberingAfterBreak="0">
    <w:nsid w:val="00000025"/>
    <w:multiLevelType w:val="multilevel"/>
    <w:tmpl w:val="00000025"/>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37" w15:restartNumberingAfterBreak="0">
    <w:nsid w:val="00000026"/>
    <w:multiLevelType w:val="multilevel"/>
    <w:tmpl w:val="00000026"/>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38" w15:restartNumberingAfterBreak="0">
    <w:nsid w:val="00000027"/>
    <w:multiLevelType w:val="multilevel"/>
    <w:tmpl w:val="00000027"/>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39" w15:restartNumberingAfterBreak="0">
    <w:nsid w:val="00000028"/>
    <w:multiLevelType w:val="multilevel"/>
    <w:tmpl w:val="00000028"/>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0" w15:restartNumberingAfterBreak="0">
    <w:nsid w:val="00000029"/>
    <w:multiLevelType w:val="multilevel"/>
    <w:tmpl w:val="00000029"/>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1" w15:restartNumberingAfterBreak="0">
    <w:nsid w:val="0000002A"/>
    <w:multiLevelType w:val="multilevel"/>
    <w:tmpl w:val="0000002A"/>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2" w15:restartNumberingAfterBreak="0">
    <w:nsid w:val="0000002B"/>
    <w:multiLevelType w:val="multilevel"/>
    <w:tmpl w:val="0000002B"/>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3" w15:restartNumberingAfterBreak="0">
    <w:nsid w:val="0000002C"/>
    <w:multiLevelType w:val="multilevel"/>
    <w:tmpl w:val="0000002C"/>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4" w15:restartNumberingAfterBreak="0">
    <w:nsid w:val="0000002D"/>
    <w:multiLevelType w:val="multilevel"/>
    <w:tmpl w:val="0000002D"/>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5" w15:restartNumberingAfterBreak="0">
    <w:nsid w:val="0000002E"/>
    <w:multiLevelType w:val="multilevel"/>
    <w:tmpl w:val="0000002E"/>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6" w15:restartNumberingAfterBreak="0">
    <w:nsid w:val="0000002F"/>
    <w:multiLevelType w:val="multilevel"/>
    <w:tmpl w:val="0000002F"/>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7" w15:restartNumberingAfterBreak="0">
    <w:nsid w:val="00000030"/>
    <w:multiLevelType w:val="multilevel"/>
    <w:tmpl w:val="00000030"/>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8" w15:restartNumberingAfterBreak="0">
    <w:nsid w:val="00000031"/>
    <w:multiLevelType w:val="multilevel"/>
    <w:tmpl w:val="00000031"/>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9" w15:restartNumberingAfterBreak="0">
    <w:nsid w:val="00000032"/>
    <w:multiLevelType w:val="multilevel"/>
    <w:tmpl w:val="00000032"/>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50" w15:restartNumberingAfterBreak="0">
    <w:nsid w:val="00000033"/>
    <w:multiLevelType w:val="multilevel"/>
    <w:tmpl w:val="00000033"/>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51" w15:restartNumberingAfterBreak="0">
    <w:nsid w:val="00000034"/>
    <w:multiLevelType w:val="multilevel"/>
    <w:tmpl w:val="00000034"/>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2" w15:restartNumberingAfterBreak="0">
    <w:nsid w:val="00000035"/>
    <w:multiLevelType w:val="multilevel"/>
    <w:tmpl w:val="00000035"/>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3" w15:restartNumberingAfterBreak="0">
    <w:nsid w:val="00000036"/>
    <w:multiLevelType w:val="multilevel"/>
    <w:tmpl w:val="00000036"/>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4" w15:restartNumberingAfterBreak="0">
    <w:nsid w:val="00000037"/>
    <w:multiLevelType w:val="multilevel"/>
    <w:tmpl w:val="00000037"/>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5" w15:restartNumberingAfterBreak="0">
    <w:nsid w:val="00000038"/>
    <w:multiLevelType w:val="multilevel"/>
    <w:tmpl w:val="00000038"/>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6" w15:restartNumberingAfterBreak="0">
    <w:nsid w:val="00000039"/>
    <w:multiLevelType w:val="multilevel"/>
    <w:tmpl w:val="00000039"/>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7" w15:restartNumberingAfterBreak="0">
    <w:nsid w:val="0000003A"/>
    <w:multiLevelType w:val="multilevel"/>
    <w:tmpl w:val="0000003A"/>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8" w15:restartNumberingAfterBreak="0">
    <w:nsid w:val="0000003B"/>
    <w:multiLevelType w:val="multilevel"/>
    <w:tmpl w:val="0000003B"/>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9" w15:restartNumberingAfterBreak="0">
    <w:nsid w:val="0000003C"/>
    <w:multiLevelType w:val="multilevel"/>
    <w:tmpl w:val="0000003C"/>
    <w:lvl w:ilvl="0">
      <w:start w:val="5"/>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0" w15:restartNumberingAfterBreak="0">
    <w:nsid w:val="0000003D"/>
    <w:multiLevelType w:val="multilevel"/>
    <w:tmpl w:val="0000003D"/>
    <w:lvl w:ilvl="0">
      <w:start w:val="6"/>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1" w15:restartNumberingAfterBreak="0">
    <w:nsid w:val="0000003E"/>
    <w:multiLevelType w:val="multilevel"/>
    <w:tmpl w:val="0000003E"/>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2" w15:restartNumberingAfterBreak="0">
    <w:nsid w:val="0000003F"/>
    <w:multiLevelType w:val="multilevel"/>
    <w:tmpl w:val="0000003F"/>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3" w15:restartNumberingAfterBreak="0">
    <w:nsid w:val="00000040"/>
    <w:multiLevelType w:val="multilevel"/>
    <w:tmpl w:val="00000040"/>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4" w15:restartNumberingAfterBreak="0">
    <w:nsid w:val="00000041"/>
    <w:multiLevelType w:val="multilevel"/>
    <w:tmpl w:val="00000041"/>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5" w15:restartNumberingAfterBreak="0">
    <w:nsid w:val="00000042"/>
    <w:multiLevelType w:val="multilevel"/>
    <w:tmpl w:val="00000042"/>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6" w15:restartNumberingAfterBreak="0">
    <w:nsid w:val="00000043"/>
    <w:multiLevelType w:val="multilevel"/>
    <w:tmpl w:val="00000043"/>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7" w15:restartNumberingAfterBreak="0">
    <w:nsid w:val="00000044"/>
    <w:multiLevelType w:val="multilevel"/>
    <w:tmpl w:val="00000044"/>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8" w15:restartNumberingAfterBreak="0">
    <w:nsid w:val="00000045"/>
    <w:multiLevelType w:val="multilevel"/>
    <w:tmpl w:val="00000045"/>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9" w15:restartNumberingAfterBreak="0">
    <w:nsid w:val="00000046"/>
    <w:multiLevelType w:val="multilevel"/>
    <w:tmpl w:val="00000046"/>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70" w15:restartNumberingAfterBreak="0">
    <w:nsid w:val="00000047"/>
    <w:multiLevelType w:val="multilevel"/>
    <w:tmpl w:val="00000047"/>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1" w15:restartNumberingAfterBreak="0">
    <w:nsid w:val="00000048"/>
    <w:multiLevelType w:val="multilevel"/>
    <w:tmpl w:val="00000048"/>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72" w15:restartNumberingAfterBreak="0">
    <w:nsid w:val="00000049"/>
    <w:multiLevelType w:val="multilevel"/>
    <w:tmpl w:val="00000049"/>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73" w15:restartNumberingAfterBreak="0">
    <w:nsid w:val="0000004A"/>
    <w:multiLevelType w:val="multilevel"/>
    <w:tmpl w:val="0000004A"/>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74" w15:restartNumberingAfterBreak="0">
    <w:nsid w:val="0000004B"/>
    <w:multiLevelType w:val="multilevel"/>
    <w:tmpl w:val="0000004B"/>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5" w15:restartNumberingAfterBreak="0">
    <w:nsid w:val="0000004C"/>
    <w:multiLevelType w:val="multilevel"/>
    <w:tmpl w:val="0000004C"/>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6" w15:restartNumberingAfterBreak="0">
    <w:nsid w:val="0000004D"/>
    <w:multiLevelType w:val="multilevel"/>
    <w:tmpl w:val="0000004D"/>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7" w15:restartNumberingAfterBreak="0">
    <w:nsid w:val="0000004E"/>
    <w:multiLevelType w:val="multilevel"/>
    <w:tmpl w:val="0000004E"/>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8" w15:restartNumberingAfterBreak="0">
    <w:nsid w:val="0000004F"/>
    <w:multiLevelType w:val="multilevel"/>
    <w:tmpl w:val="0000004F"/>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9" w15:restartNumberingAfterBreak="0">
    <w:nsid w:val="00000050"/>
    <w:multiLevelType w:val="multilevel"/>
    <w:tmpl w:val="00000050"/>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80" w15:restartNumberingAfterBreak="0">
    <w:nsid w:val="00000051"/>
    <w:multiLevelType w:val="multilevel"/>
    <w:tmpl w:val="00000051"/>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81" w15:restartNumberingAfterBreak="0">
    <w:nsid w:val="00000052"/>
    <w:multiLevelType w:val="multilevel"/>
    <w:tmpl w:val="00000052"/>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82" w15:restartNumberingAfterBreak="0">
    <w:nsid w:val="00000053"/>
    <w:multiLevelType w:val="multilevel"/>
    <w:tmpl w:val="00000053"/>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83" w15:restartNumberingAfterBreak="0">
    <w:nsid w:val="00000054"/>
    <w:multiLevelType w:val="multilevel"/>
    <w:tmpl w:val="00000054"/>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84" w15:restartNumberingAfterBreak="0">
    <w:nsid w:val="00000055"/>
    <w:multiLevelType w:val="multilevel"/>
    <w:tmpl w:val="00000055"/>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85" w15:restartNumberingAfterBreak="0">
    <w:nsid w:val="00000056"/>
    <w:multiLevelType w:val="multilevel"/>
    <w:tmpl w:val="00000056"/>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86" w15:restartNumberingAfterBreak="0">
    <w:nsid w:val="00000057"/>
    <w:multiLevelType w:val="multilevel"/>
    <w:tmpl w:val="00000057"/>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87" w15:restartNumberingAfterBreak="0">
    <w:nsid w:val="00000058"/>
    <w:multiLevelType w:val="multilevel"/>
    <w:tmpl w:val="00000058"/>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88" w15:restartNumberingAfterBreak="0">
    <w:nsid w:val="00000059"/>
    <w:multiLevelType w:val="multilevel"/>
    <w:tmpl w:val="00000059"/>
    <w:lvl w:ilvl="0">
      <w:start w:val="4"/>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89" w15:restartNumberingAfterBreak="0">
    <w:nsid w:val="0000005A"/>
    <w:multiLevelType w:val="multilevel"/>
    <w:tmpl w:val="0000005A"/>
    <w:lvl w:ilvl="0">
      <w:start w:val="5"/>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90" w15:restartNumberingAfterBreak="0">
    <w:nsid w:val="0000005B"/>
    <w:multiLevelType w:val="multilevel"/>
    <w:tmpl w:val="0000005B"/>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91" w15:restartNumberingAfterBreak="0">
    <w:nsid w:val="0000005C"/>
    <w:multiLevelType w:val="multilevel"/>
    <w:tmpl w:val="0000005C"/>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2" w15:restartNumberingAfterBreak="0">
    <w:nsid w:val="0000005D"/>
    <w:multiLevelType w:val="multilevel"/>
    <w:tmpl w:val="0000005D"/>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3" w15:restartNumberingAfterBreak="0">
    <w:nsid w:val="0000005E"/>
    <w:multiLevelType w:val="multilevel"/>
    <w:tmpl w:val="0000005E"/>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4" w15:restartNumberingAfterBreak="0">
    <w:nsid w:val="0000005F"/>
    <w:multiLevelType w:val="multilevel"/>
    <w:tmpl w:val="0000005F"/>
    <w:lvl w:ilvl="0">
      <w:start w:val="4"/>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5" w15:restartNumberingAfterBreak="0">
    <w:nsid w:val="00000060"/>
    <w:multiLevelType w:val="multilevel"/>
    <w:tmpl w:val="00000060"/>
    <w:lvl w:ilvl="0">
      <w:start w:val="5"/>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96" w15:restartNumberingAfterBreak="0">
    <w:nsid w:val="00000061"/>
    <w:multiLevelType w:val="multilevel"/>
    <w:tmpl w:val="00000061"/>
    <w:lvl w:ilvl="0">
      <w:start w:val="6"/>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97" w15:restartNumberingAfterBreak="0">
    <w:nsid w:val="00000062"/>
    <w:multiLevelType w:val="multilevel"/>
    <w:tmpl w:val="00000062"/>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8" w15:restartNumberingAfterBreak="0">
    <w:nsid w:val="00000063"/>
    <w:multiLevelType w:val="multilevel"/>
    <w:tmpl w:val="00000063"/>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9" w15:restartNumberingAfterBreak="0">
    <w:nsid w:val="00000064"/>
    <w:multiLevelType w:val="multilevel"/>
    <w:tmpl w:val="00000064"/>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100" w15:restartNumberingAfterBreak="0">
    <w:nsid w:val="00000065"/>
    <w:multiLevelType w:val="multilevel"/>
    <w:tmpl w:val="00000065"/>
    <w:lvl w:ilvl="0">
      <w:start w:val="4"/>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101" w15:restartNumberingAfterBreak="0">
    <w:nsid w:val="00000066"/>
    <w:multiLevelType w:val="multilevel"/>
    <w:tmpl w:val="00000066"/>
    <w:lvl w:ilvl="0">
      <w:start w:val="7"/>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02" w15:restartNumberingAfterBreak="0">
    <w:nsid w:val="00000067"/>
    <w:multiLevelType w:val="multilevel"/>
    <w:tmpl w:val="00000067"/>
    <w:lvl w:ilvl="0">
      <w:start w:val="8"/>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03" w15:restartNumberingAfterBreak="0">
    <w:nsid w:val="00000068"/>
    <w:multiLevelType w:val="multilevel"/>
    <w:tmpl w:val="00000068"/>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4" w15:restartNumberingAfterBreak="0">
    <w:nsid w:val="00000069"/>
    <w:multiLevelType w:val="multilevel"/>
    <w:tmpl w:val="00000069"/>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5" w15:restartNumberingAfterBreak="0">
    <w:nsid w:val="0000006A"/>
    <w:multiLevelType w:val="multilevel"/>
    <w:tmpl w:val="0000006A"/>
    <w:lvl w:ilvl="0">
      <w:start w:val="9"/>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06" w15:restartNumberingAfterBreak="0">
    <w:nsid w:val="0000006B"/>
    <w:multiLevelType w:val="multilevel"/>
    <w:tmpl w:val="0000006B"/>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7" w15:restartNumberingAfterBreak="0">
    <w:nsid w:val="0000006C"/>
    <w:multiLevelType w:val="multilevel"/>
    <w:tmpl w:val="0000006C"/>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8" w15:restartNumberingAfterBreak="0">
    <w:nsid w:val="0000006D"/>
    <w:multiLevelType w:val="multilevel"/>
    <w:tmpl w:val="0000006D"/>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9" w15:restartNumberingAfterBreak="0">
    <w:nsid w:val="0000006E"/>
    <w:multiLevelType w:val="multilevel"/>
    <w:tmpl w:val="0000006E"/>
    <w:lvl w:ilvl="0">
      <w:start w:val="10"/>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10" w15:restartNumberingAfterBreak="0">
    <w:nsid w:val="0000006F"/>
    <w:multiLevelType w:val="multilevel"/>
    <w:tmpl w:val="0000006F"/>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1" w15:restartNumberingAfterBreak="0">
    <w:nsid w:val="00000070"/>
    <w:multiLevelType w:val="multilevel"/>
    <w:tmpl w:val="00000070"/>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2" w15:restartNumberingAfterBreak="0">
    <w:nsid w:val="00000071"/>
    <w:multiLevelType w:val="multilevel"/>
    <w:tmpl w:val="00000071"/>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3" w15:restartNumberingAfterBreak="0">
    <w:nsid w:val="00000072"/>
    <w:multiLevelType w:val="multilevel"/>
    <w:tmpl w:val="00000072"/>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4" w15:restartNumberingAfterBreak="0">
    <w:nsid w:val="00000073"/>
    <w:multiLevelType w:val="multilevel"/>
    <w:tmpl w:val="00000073"/>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5" w15:restartNumberingAfterBreak="0">
    <w:nsid w:val="00000074"/>
    <w:multiLevelType w:val="multilevel"/>
    <w:tmpl w:val="00000074"/>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6" w15:restartNumberingAfterBreak="0">
    <w:nsid w:val="00000075"/>
    <w:multiLevelType w:val="multilevel"/>
    <w:tmpl w:val="00000075"/>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7" w15:restartNumberingAfterBreak="0">
    <w:nsid w:val="00000076"/>
    <w:multiLevelType w:val="multilevel"/>
    <w:tmpl w:val="00000076"/>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8" w15:restartNumberingAfterBreak="0">
    <w:nsid w:val="00000077"/>
    <w:multiLevelType w:val="multilevel"/>
    <w:tmpl w:val="00000077"/>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9" w15:restartNumberingAfterBreak="0">
    <w:nsid w:val="00000078"/>
    <w:multiLevelType w:val="multilevel"/>
    <w:tmpl w:val="00000078"/>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0" w15:restartNumberingAfterBreak="0">
    <w:nsid w:val="00000079"/>
    <w:multiLevelType w:val="multilevel"/>
    <w:tmpl w:val="00000079"/>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1" w15:restartNumberingAfterBreak="0">
    <w:nsid w:val="0000007A"/>
    <w:multiLevelType w:val="multilevel"/>
    <w:tmpl w:val="0000007A"/>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2" w15:restartNumberingAfterBreak="0">
    <w:nsid w:val="0000007B"/>
    <w:multiLevelType w:val="multilevel"/>
    <w:tmpl w:val="0000007B"/>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3" w15:restartNumberingAfterBreak="0">
    <w:nsid w:val="0000007C"/>
    <w:multiLevelType w:val="multilevel"/>
    <w:tmpl w:val="0000007C"/>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4" w15:restartNumberingAfterBreak="0">
    <w:nsid w:val="0000007D"/>
    <w:multiLevelType w:val="multilevel"/>
    <w:tmpl w:val="0000007D"/>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5" w15:restartNumberingAfterBreak="0">
    <w:nsid w:val="0000007E"/>
    <w:multiLevelType w:val="multilevel"/>
    <w:tmpl w:val="0000007E"/>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6" w15:restartNumberingAfterBreak="0">
    <w:nsid w:val="0000007F"/>
    <w:multiLevelType w:val="multilevel"/>
    <w:tmpl w:val="0000007F"/>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7" w15:restartNumberingAfterBreak="0">
    <w:nsid w:val="00000080"/>
    <w:multiLevelType w:val="multilevel"/>
    <w:tmpl w:val="00000080"/>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8" w15:restartNumberingAfterBreak="0">
    <w:nsid w:val="00000081"/>
    <w:multiLevelType w:val="multilevel"/>
    <w:tmpl w:val="00000081"/>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9" w15:restartNumberingAfterBreak="0">
    <w:nsid w:val="00000082"/>
    <w:multiLevelType w:val="multilevel"/>
    <w:tmpl w:val="00000082"/>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30" w15:restartNumberingAfterBreak="0">
    <w:nsid w:val="00000083"/>
    <w:multiLevelType w:val="multilevel"/>
    <w:tmpl w:val="00000083"/>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31" w15:restartNumberingAfterBreak="0">
    <w:nsid w:val="00000084"/>
    <w:multiLevelType w:val="multilevel"/>
    <w:tmpl w:val="00000084"/>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32" w15:restartNumberingAfterBreak="0">
    <w:nsid w:val="00000085"/>
    <w:multiLevelType w:val="multilevel"/>
    <w:tmpl w:val="00000085"/>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3" w15:restartNumberingAfterBreak="0">
    <w:nsid w:val="00000086"/>
    <w:multiLevelType w:val="multilevel"/>
    <w:tmpl w:val="00000086"/>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4" w15:restartNumberingAfterBreak="0">
    <w:nsid w:val="00000087"/>
    <w:multiLevelType w:val="multilevel"/>
    <w:tmpl w:val="00000087"/>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5" w15:restartNumberingAfterBreak="0">
    <w:nsid w:val="00000088"/>
    <w:multiLevelType w:val="multilevel"/>
    <w:tmpl w:val="00000088"/>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6" w15:restartNumberingAfterBreak="0">
    <w:nsid w:val="00000089"/>
    <w:multiLevelType w:val="multilevel"/>
    <w:tmpl w:val="00000089"/>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7" w15:restartNumberingAfterBreak="0">
    <w:nsid w:val="0000008A"/>
    <w:multiLevelType w:val="multilevel"/>
    <w:tmpl w:val="0000008A"/>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8" w15:restartNumberingAfterBreak="0">
    <w:nsid w:val="0000008B"/>
    <w:multiLevelType w:val="multilevel"/>
    <w:tmpl w:val="0000008B"/>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9" w15:restartNumberingAfterBreak="0">
    <w:nsid w:val="0000008C"/>
    <w:multiLevelType w:val="multilevel"/>
    <w:tmpl w:val="0000008C"/>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0" w15:restartNumberingAfterBreak="0">
    <w:nsid w:val="0000008D"/>
    <w:multiLevelType w:val="multilevel"/>
    <w:tmpl w:val="0000008D"/>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1" w15:restartNumberingAfterBreak="0">
    <w:nsid w:val="0000008E"/>
    <w:multiLevelType w:val="multilevel"/>
    <w:tmpl w:val="0000008E"/>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2" w15:restartNumberingAfterBreak="0">
    <w:nsid w:val="0000008F"/>
    <w:multiLevelType w:val="multilevel"/>
    <w:tmpl w:val="0000008F"/>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3" w15:restartNumberingAfterBreak="0">
    <w:nsid w:val="00000090"/>
    <w:multiLevelType w:val="multilevel"/>
    <w:tmpl w:val="00000090"/>
    <w:lvl w:ilvl="0">
      <w:start w:val="5"/>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4" w15:restartNumberingAfterBreak="0">
    <w:nsid w:val="00000091"/>
    <w:multiLevelType w:val="multilevel"/>
    <w:tmpl w:val="00000091"/>
    <w:lvl w:ilvl="0">
      <w:start w:val="6"/>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5" w15:restartNumberingAfterBreak="0">
    <w:nsid w:val="00000092"/>
    <w:multiLevelType w:val="multilevel"/>
    <w:tmpl w:val="00000092"/>
    <w:lvl w:ilvl="0">
      <w:start w:val="7"/>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6" w15:restartNumberingAfterBreak="0">
    <w:nsid w:val="00000093"/>
    <w:multiLevelType w:val="multilevel"/>
    <w:tmpl w:val="00000093"/>
    <w:lvl w:ilvl="0">
      <w:start w:val="8"/>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7" w15:restartNumberingAfterBreak="0">
    <w:nsid w:val="00000094"/>
    <w:multiLevelType w:val="multilevel"/>
    <w:tmpl w:val="00000094"/>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48" w15:restartNumberingAfterBreak="0">
    <w:nsid w:val="00000095"/>
    <w:multiLevelType w:val="multilevel"/>
    <w:tmpl w:val="00000095"/>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49" w15:restartNumberingAfterBreak="0">
    <w:nsid w:val="00000096"/>
    <w:multiLevelType w:val="multilevel"/>
    <w:tmpl w:val="00000096"/>
    <w:lvl w:ilvl="0">
      <w:start w:val="9"/>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0" w15:restartNumberingAfterBreak="0">
    <w:nsid w:val="00000097"/>
    <w:multiLevelType w:val="multilevel"/>
    <w:tmpl w:val="00000097"/>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51" w15:restartNumberingAfterBreak="0">
    <w:nsid w:val="00000098"/>
    <w:multiLevelType w:val="multilevel"/>
    <w:tmpl w:val="00000098"/>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52" w15:restartNumberingAfterBreak="0">
    <w:nsid w:val="00000099"/>
    <w:multiLevelType w:val="multilevel"/>
    <w:tmpl w:val="00000099"/>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53" w15:restartNumberingAfterBreak="0">
    <w:nsid w:val="0000009A"/>
    <w:multiLevelType w:val="multilevel"/>
    <w:tmpl w:val="0000009A"/>
    <w:lvl w:ilvl="0">
      <w:start w:val="10"/>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4" w15:restartNumberingAfterBreak="0">
    <w:nsid w:val="0000009B"/>
    <w:multiLevelType w:val="multilevel"/>
    <w:tmpl w:val="0000009B"/>
    <w:lvl w:ilvl="0">
      <w:start w:val="1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5" w15:restartNumberingAfterBreak="0">
    <w:nsid w:val="0000009C"/>
    <w:multiLevelType w:val="multilevel"/>
    <w:tmpl w:val="0000009C"/>
    <w:lvl w:ilvl="0">
      <w:start w:val="1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6" w15:restartNumberingAfterBreak="0">
    <w:nsid w:val="0000009D"/>
    <w:multiLevelType w:val="multilevel"/>
    <w:tmpl w:val="0000009D"/>
    <w:lvl w:ilvl="0">
      <w:start w:val="1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7" w15:restartNumberingAfterBreak="0">
    <w:nsid w:val="0000009E"/>
    <w:multiLevelType w:val="multilevel"/>
    <w:tmpl w:val="0000009E"/>
    <w:lvl w:ilvl="0">
      <w:start w:val="1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8" w15:restartNumberingAfterBreak="0">
    <w:nsid w:val="0000009F"/>
    <w:multiLevelType w:val="multilevel"/>
    <w:tmpl w:val="0000009F"/>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59" w15:restartNumberingAfterBreak="0">
    <w:nsid w:val="000000A0"/>
    <w:multiLevelType w:val="multilevel"/>
    <w:tmpl w:val="000000A0"/>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0" w15:restartNumberingAfterBreak="0">
    <w:nsid w:val="000000A1"/>
    <w:multiLevelType w:val="multilevel"/>
    <w:tmpl w:val="000000A1"/>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1" w15:restartNumberingAfterBreak="0">
    <w:nsid w:val="000000A2"/>
    <w:multiLevelType w:val="multilevel"/>
    <w:tmpl w:val="000000A2"/>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2" w15:restartNumberingAfterBreak="0">
    <w:nsid w:val="000000A3"/>
    <w:multiLevelType w:val="multilevel"/>
    <w:tmpl w:val="000000A3"/>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3" w15:restartNumberingAfterBreak="0">
    <w:nsid w:val="000000A4"/>
    <w:multiLevelType w:val="multilevel"/>
    <w:tmpl w:val="000000A4"/>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4" w15:restartNumberingAfterBreak="0">
    <w:nsid w:val="000000A5"/>
    <w:multiLevelType w:val="multilevel"/>
    <w:tmpl w:val="000000A5"/>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5" w15:restartNumberingAfterBreak="0">
    <w:nsid w:val="000000A6"/>
    <w:multiLevelType w:val="multilevel"/>
    <w:tmpl w:val="000000A6"/>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6" w15:restartNumberingAfterBreak="0">
    <w:nsid w:val="000000A7"/>
    <w:multiLevelType w:val="multilevel"/>
    <w:tmpl w:val="000000A7"/>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7" w15:restartNumberingAfterBreak="0">
    <w:nsid w:val="000000A8"/>
    <w:multiLevelType w:val="multilevel"/>
    <w:tmpl w:val="000000A8"/>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8" w15:restartNumberingAfterBreak="0">
    <w:nsid w:val="000000A9"/>
    <w:multiLevelType w:val="multilevel"/>
    <w:tmpl w:val="000000A9"/>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9" w15:restartNumberingAfterBreak="0">
    <w:nsid w:val="000000AA"/>
    <w:multiLevelType w:val="multilevel"/>
    <w:tmpl w:val="000000AA"/>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0" w15:restartNumberingAfterBreak="0">
    <w:nsid w:val="000000AB"/>
    <w:multiLevelType w:val="multilevel"/>
    <w:tmpl w:val="000000AB"/>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1" w15:restartNumberingAfterBreak="0">
    <w:nsid w:val="000000AC"/>
    <w:multiLevelType w:val="multilevel"/>
    <w:tmpl w:val="000000AC"/>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2" w15:restartNumberingAfterBreak="0">
    <w:nsid w:val="000000AD"/>
    <w:multiLevelType w:val="multilevel"/>
    <w:tmpl w:val="000000AD"/>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3" w15:restartNumberingAfterBreak="0">
    <w:nsid w:val="000000AE"/>
    <w:multiLevelType w:val="multilevel"/>
    <w:tmpl w:val="000000AE"/>
    <w:lvl w:ilvl="0">
      <w:start w:val="5"/>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4" w15:restartNumberingAfterBreak="0">
    <w:nsid w:val="000000AF"/>
    <w:multiLevelType w:val="multilevel"/>
    <w:tmpl w:val="000000AF"/>
    <w:lvl w:ilvl="0">
      <w:start w:val="6"/>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5" w15:restartNumberingAfterBreak="0">
    <w:nsid w:val="000000B0"/>
    <w:multiLevelType w:val="multilevel"/>
    <w:tmpl w:val="000000B0"/>
    <w:lvl w:ilvl="0">
      <w:start w:val="7"/>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6" w15:restartNumberingAfterBreak="0">
    <w:nsid w:val="000000B1"/>
    <w:multiLevelType w:val="multilevel"/>
    <w:tmpl w:val="000000B1"/>
    <w:lvl w:ilvl="0">
      <w:start w:val="8"/>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num w:numId="1">
    <w:abstractNumId w:val="0"/>
  </w:num>
  <w:num w:numId="2">
    <w:abstractNumId w:val="6"/>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38"/>
  </w:num>
  <w:num w:numId="35">
    <w:abstractNumId w:val="39"/>
  </w:num>
  <w:num w:numId="36">
    <w:abstractNumId w:val="40"/>
  </w:num>
  <w:num w:numId="37">
    <w:abstractNumId w:val="41"/>
  </w:num>
  <w:num w:numId="38">
    <w:abstractNumId w:val="42"/>
  </w:num>
  <w:num w:numId="39">
    <w:abstractNumId w:val="43"/>
  </w:num>
  <w:num w:numId="40">
    <w:abstractNumId w:val="44"/>
  </w:num>
  <w:num w:numId="41">
    <w:abstractNumId w:val="45"/>
  </w:num>
  <w:num w:numId="42">
    <w:abstractNumId w:val="46"/>
  </w:num>
  <w:num w:numId="43">
    <w:abstractNumId w:val="47"/>
  </w:num>
  <w:num w:numId="44">
    <w:abstractNumId w:val="48"/>
  </w:num>
  <w:num w:numId="45">
    <w:abstractNumId w:val="49"/>
  </w:num>
  <w:num w:numId="46">
    <w:abstractNumId w:val="50"/>
  </w:num>
  <w:num w:numId="47">
    <w:abstractNumId w:val="51"/>
  </w:num>
  <w:num w:numId="48">
    <w:abstractNumId w:val="52"/>
  </w:num>
  <w:num w:numId="49">
    <w:abstractNumId w:val="53"/>
  </w:num>
  <w:num w:numId="50">
    <w:abstractNumId w:val="54"/>
  </w:num>
  <w:num w:numId="51">
    <w:abstractNumId w:val="55"/>
  </w:num>
  <w:num w:numId="52">
    <w:abstractNumId w:val="56"/>
  </w:num>
  <w:num w:numId="53">
    <w:abstractNumId w:val="57"/>
  </w:num>
  <w:num w:numId="54">
    <w:abstractNumId w:val="58"/>
  </w:num>
  <w:num w:numId="55">
    <w:abstractNumId w:val="59"/>
  </w:num>
  <w:num w:numId="56">
    <w:abstractNumId w:val="60"/>
  </w:num>
  <w:num w:numId="57">
    <w:abstractNumId w:val="61"/>
  </w:num>
  <w:num w:numId="58">
    <w:abstractNumId w:val="62"/>
  </w:num>
  <w:num w:numId="59">
    <w:abstractNumId w:val="63"/>
  </w:num>
  <w:num w:numId="60">
    <w:abstractNumId w:val="64"/>
  </w:num>
  <w:num w:numId="61">
    <w:abstractNumId w:val="65"/>
  </w:num>
  <w:num w:numId="62">
    <w:abstractNumId w:val="66"/>
  </w:num>
  <w:num w:numId="63">
    <w:abstractNumId w:val="67"/>
  </w:num>
  <w:num w:numId="64">
    <w:abstractNumId w:val="68"/>
  </w:num>
  <w:num w:numId="65">
    <w:abstractNumId w:val="69"/>
  </w:num>
  <w:num w:numId="66">
    <w:abstractNumId w:val="70"/>
  </w:num>
  <w:num w:numId="67">
    <w:abstractNumId w:val="71"/>
  </w:num>
  <w:num w:numId="68">
    <w:abstractNumId w:val="72"/>
  </w:num>
  <w:num w:numId="69">
    <w:abstractNumId w:val="73"/>
  </w:num>
  <w:num w:numId="70">
    <w:abstractNumId w:val="74"/>
  </w:num>
  <w:num w:numId="71">
    <w:abstractNumId w:val="75"/>
  </w:num>
  <w:num w:numId="72">
    <w:abstractNumId w:val="76"/>
  </w:num>
  <w:num w:numId="73">
    <w:abstractNumId w:val="77"/>
  </w:num>
  <w:num w:numId="74">
    <w:abstractNumId w:val="78"/>
  </w:num>
  <w:num w:numId="75">
    <w:abstractNumId w:val="79"/>
  </w:num>
  <w:num w:numId="76">
    <w:abstractNumId w:val="80"/>
  </w:num>
  <w:num w:numId="77">
    <w:abstractNumId w:val="81"/>
  </w:num>
  <w:num w:numId="78">
    <w:abstractNumId w:val="82"/>
  </w:num>
  <w:num w:numId="79">
    <w:abstractNumId w:val="83"/>
  </w:num>
  <w:num w:numId="80">
    <w:abstractNumId w:val="84"/>
  </w:num>
  <w:num w:numId="81">
    <w:abstractNumId w:val="85"/>
  </w:num>
  <w:num w:numId="82">
    <w:abstractNumId w:val="86"/>
  </w:num>
  <w:num w:numId="83">
    <w:abstractNumId w:val="87"/>
  </w:num>
  <w:num w:numId="84">
    <w:abstractNumId w:val="88"/>
  </w:num>
  <w:num w:numId="85">
    <w:abstractNumId w:val="89"/>
  </w:num>
  <w:num w:numId="86">
    <w:abstractNumId w:val="90"/>
  </w:num>
  <w:num w:numId="87">
    <w:abstractNumId w:val="91"/>
  </w:num>
  <w:num w:numId="88">
    <w:abstractNumId w:val="92"/>
  </w:num>
  <w:num w:numId="89">
    <w:abstractNumId w:val="93"/>
  </w:num>
  <w:num w:numId="90">
    <w:abstractNumId w:val="94"/>
  </w:num>
  <w:num w:numId="91">
    <w:abstractNumId w:val="95"/>
  </w:num>
  <w:num w:numId="92">
    <w:abstractNumId w:val="96"/>
  </w:num>
  <w:num w:numId="93">
    <w:abstractNumId w:val="97"/>
  </w:num>
  <w:num w:numId="94">
    <w:abstractNumId w:val="98"/>
  </w:num>
  <w:num w:numId="95">
    <w:abstractNumId w:val="99"/>
  </w:num>
  <w:num w:numId="96">
    <w:abstractNumId w:val="100"/>
  </w:num>
  <w:num w:numId="97">
    <w:abstractNumId w:val="101"/>
  </w:num>
  <w:num w:numId="98">
    <w:abstractNumId w:val="102"/>
  </w:num>
  <w:num w:numId="99">
    <w:abstractNumId w:val="103"/>
  </w:num>
  <w:num w:numId="100">
    <w:abstractNumId w:val="104"/>
  </w:num>
  <w:num w:numId="101">
    <w:abstractNumId w:val="105"/>
  </w:num>
  <w:num w:numId="102">
    <w:abstractNumId w:val="106"/>
  </w:num>
  <w:num w:numId="103">
    <w:abstractNumId w:val="107"/>
  </w:num>
  <w:num w:numId="104">
    <w:abstractNumId w:val="108"/>
  </w:num>
  <w:num w:numId="105">
    <w:abstractNumId w:val="109"/>
  </w:num>
  <w:num w:numId="106">
    <w:abstractNumId w:val="110"/>
  </w:num>
  <w:num w:numId="107">
    <w:abstractNumId w:val="111"/>
  </w:num>
  <w:num w:numId="108">
    <w:abstractNumId w:val="112"/>
  </w:num>
  <w:num w:numId="109">
    <w:abstractNumId w:val="113"/>
  </w:num>
  <w:num w:numId="110">
    <w:abstractNumId w:val="114"/>
  </w:num>
  <w:num w:numId="111">
    <w:abstractNumId w:val="115"/>
  </w:num>
  <w:num w:numId="112">
    <w:abstractNumId w:val="116"/>
  </w:num>
  <w:num w:numId="113">
    <w:abstractNumId w:val="117"/>
  </w:num>
  <w:num w:numId="114">
    <w:abstractNumId w:val="118"/>
  </w:num>
  <w:num w:numId="115">
    <w:abstractNumId w:val="119"/>
  </w:num>
  <w:num w:numId="116">
    <w:abstractNumId w:val="120"/>
  </w:num>
  <w:num w:numId="117">
    <w:abstractNumId w:val="121"/>
  </w:num>
  <w:num w:numId="118">
    <w:abstractNumId w:val="122"/>
  </w:num>
  <w:num w:numId="119">
    <w:abstractNumId w:val="123"/>
  </w:num>
  <w:num w:numId="120">
    <w:abstractNumId w:val="124"/>
  </w:num>
  <w:num w:numId="121">
    <w:abstractNumId w:val="125"/>
  </w:num>
  <w:num w:numId="122">
    <w:abstractNumId w:val="126"/>
  </w:num>
  <w:num w:numId="123">
    <w:abstractNumId w:val="127"/>
  </w:num>
  <w:num w:numId="124">
    <w:abstractNumId w:val="128"/>
  </w:num>
  <w:num w:numId="125">
    <w:abstractNumId w:val="129"/>
  </w:num>
  <w:num w:numId="126">
    <w:abstractNumId w:val="130"/>
  </w:num>
  <w:num w:numId="127">
    <w:abstractNumId w:val="131"/>
  </w:num>
  <w:num w:numId="128">
    <w:abstractNumId w:val="132"/>
  </w:num>
  <w:num w:numId="129">
    <w:abstractNumId w:val="133"/>
  </w:num>
  <w:num w:numId="130">
    <w:abstractNumId w:val="134"/>
  </w:num>
  <w:num w:numId="131">
    <w:abstractNumId w:val="135"/>
  </w:num>
  <w:num w:numId="132">
    <w:abstractNumId w:val="136"/>
  </w:num>
  <w:num w:numId="133">
    <w:abstractNumId w:val="137"/>
  </w:num>
  <w:num w:numId="134">
    <w:abstractNumId w:val="138"/>
  </w:num>
  <w:num w:numId="135">
    <w:abstractNumId w:val="139"/>
  </w:num>
  <w:num w:numId="136">
    <w:abstractNumId w:val="140"/>
  </w:num>
  <w:num w:numId="137">
    <w:abstractNumId w:val="141"/>
  </w:num>
  <w:num w:numId="138">
    <w:abstractNumId w:val="142"/>
  </w:num>
  <w:num w:numId="139">
    <w:abstractNumId w:val="143"/>
  </w:num>
  <w:num w:numId="140">
    <w:abstractNumId w:val="144"/>
  </w:num>
  <w:num w:numId="141">
    <w:abstractNumId w:val="145"/>
  </w:num>
  <w:num w:numId="142">
    <w:abstractNumId w:val="146"/>
  </w:num>
  <w:num w:numId="143">
    <w:abstractNumId w:val="147"/>
  </w:num>
  <w:num w:numId="144">
    <w:abstractNumId w:val="148"/>
  </w:num>
  <w:num w:numId="145">
    <w:abstractNumId w:val="149"/>
  </w:num>
  <w:num w:numId="146">
    <w:abstractNumId w:val="150"/>
  </w:num>
  <w:num w:numId="147">
    <w:abstractNumId w:val="151"/>
  </w:num>
  <w:num w:numId="148">
    <w:abstractNumId w:val="152"/>
  </w:num>
  <w:num w:numId="149">
    <w:abstractNumId w:val="153"/>
  </w:num>
  <w:num w:numId="150">
    <w:abstractNumId w:val="154"/>
  </w:num>
  <w:num w:numId="151">
    <w:abstractNumId w:val="155"/>
  </w:num>
  <w:num w:numId="152">
    <w:abstractNumId w:val="156"/>
  </w:num>
  <w:num w:numId="153">
    <w:abstractNumId w:val="157"/>
  </w:num>
  <w:num w:numId="154">
    <w:abstractNumId w:val="158"/>
  </w:num>
  <w:num w:numId="155">
    <w:abstractNumId w:val="159"/>
  </w:num>
  <w:num w:numId="156">
    <w:abstractNumId w:val="160"/>
  </w:num>
  <w:num w:numId="157">
    <w:abstractNumId w:val="161"/>
  </w:num>
  <w:num w:numId="158">
    <w:abstractNumId w:val="162"/>
  </w:num>
  <w:num w:numId="159">
    <w:abstractNumId w:val="163"/>
  </w:num>
  <w:num w:numId="160">
    <w:abstractNumId w:val="164"/>
  </w:num>
  <w:num w:numId="161">
    <w:abstractNumId w:val="165"/>
  </w:num>
  <w:num w:numId="162">
    <w:abstractNumId w:val="166"/>
  </w:num>
  <w:num w:numId="163">
    <w:abstractNumId w:val="167"/>
  </w:num>
  <w:num w:numId="164">
    <w:abstractNumId w:val="168"/>
  </w:num>
  <w:num w:numId="165">
    <w:abstractNumId w:val="169"/>
  </w:num>
  <w:num w:numId="166">
    <w:abstractNumId w:val="170"/>
  </w:num>
  <w:num w:numId="167">
    <w:abstractNumId w:val="171"/>
  </w:num>
  <w:num w:numId="168">
    <w:abstractNumId w:val="172"/>
  </w:num>
  <w:num w:numId="169">
    <w:abstractNumId w:val="173"/>
  </w:num>
  <w:num w:numId="170">
    <w:abstractNumId w:val="174"/>
  </w:num>
  <w:num w:numId="171">
    <w:abstractNumId w:val="175"/>
  </w:num>
  <w:num w:numId="172">
    <w:abstractNumId w:val="176"/>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752"/>
    <w:rsid w:val="000013E0"/>
    <w:rsid w:val="000B14DD"/>
    <w:rsid w:val="00115CB6"/>
    <w:rsid w:val="001E53F4"/>
    <w:rsid w:val="001F221B"/>
    <w:rsid w:val="002C3270"/>
    <w:rsid w:val="003A5D2B"/>
    <w:rsid w:val="003C3552"/>
    <w:rsid w:val="003E7B1E"/>
    <w:rsid w:val="004F7144"/>
    <w:rsid w:val="00686752"/>
    <w:rsid w:val="007D4EA1"/>
    <w:rsid w:val="007F2D5F"/>
    <w:rsid w:val="00842FCA"/>
    <w:rsid w:val="008C7B2D"/>
    <w:rsid w:val="009231F5"/>
    <w:rsid w:val="00A53773"/>
    <w:rsid w:val="00AB4023"/>
    <w:rsid w:val="00B2335C"/>
    <w:rsid w:val="00CC7B2F"/>
    <w:rsid w:val="00D808DE"/>
    <w:rsid w:val="00F17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F6BD5FB-5F7D-4486-A85C-77A83F25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after="245"/>
    </w:pPr>
    <w:rPr>
      <w:rFonts w:eastAsia="SimSun" w:cs="Mangal"/>
      <w:kern w:val="1"/>
      <w:sz w:val="22"/>
      <w:szCs w:val="24"/>
      <w:lang w:eastAsia="hi-IN" w:bidi="hi-IN"/>
    </w:rPr>
  </w:style>
  <w:style w:type="paragraph" w:styleId="Heading1">
    <w:name w:val="heading 1"/>
    <w:basedOn w:val="Heading"/>
    <w:next w:val="p1"/>
    <w:qFormat/>
    <w:pPr>
      <w:pageBreakBefore/>
      <w:pBdr>
        <w:bottom w:val="single" w:sz="32" w:space="0" w:color="808080"/>
      </w:pBdr>
      <w:spacing w:before="0" w:after="288"/>
      <w:ind w:left="1915"/>
      <w:outlineLvl w:val="0"/>
    </w:pPr>
    <w:rPr>
      <w:bCs/>
      <w:sz w:val="45"/>
      <w:szCs w:val="32"/>
    </w:rPr>
  </w:style>
  <w:style w:type="paragraph" w:styleId="Heading2">
    <w:name w:val="heading 2"/>
    <w:basedOn w:val="Heading"/>
    <w:next w:val="p1"/>
    <w:qFormat/>
    <w:pPr>
      <w:spacing w:before="144" w:after="144"/>
      <w:outlineLvl w:val="1"/>
    </w:pPr>
    <w:rPr>
      <w:bCs/>
      <w:iCs/>
      <w:sz w:val="42"/>
    </w:rPr>
  </w:style>
  <w:style w:type="paragraph" w:styleId="Heading3">
    <w:name w:val="heading 3"/>
    <w:basedOn w:val="Heading"/>
    <w:next w:val="p1"/>
    <w:qFormat/>
    <w:pPr>
      <w:spacing w:before="0" w:after="144"/>
      <w:outlineLvl w:val="2"/>
    </w:pPr>
    <w:rPr>
      <w:bCs/>
      <w:sz w:val="34"/>
    </w:rPr>
  </w:style>
  <w:style w:type="paragraph" w:styleId="Heading4">
    <w:name w:val="heading 4"/>
    <w:basedOn w:val="Heading"/>
    <w:next w:val="p1"/>
    <w:qFormat/>
    <w:rsid w:val="003C3552"/>
    <w:pPr>
      <w:spacing w:before="144" w:after="144"/>
      <w:outlineLvl w:val="3"/>
    </w:pPr>
    <w:rPr>
      <w:bCs/>
      <w:iCs/>
      <w:sz w:val="27"/>
      <w:szCs w:val="24"/>
    </w:rPr>
  </w:style>
  <w:style w:type="paragraph" w:styleId="Heading5">
    <w:name w:val="heading 5"/>
    <w:basedOn w:val="Heading"/>
    <w:next w:val="p1"/>
    <w:qFormat/>
    <w:pPr>
      <w:numPr>
        <w:ilvl w:val="4"/>
        <w:numId w:val="1"/>
      </w:numPr>
      <w:outlineLvl w:val="4"/>
    </w:pPr>
    <w:rPr>
      <w:bCs/>
      <w:sz w:val="39"/>
      <w:szCs w:val="24"/>
    </w:rPr>
  </w:style>
  <w:style w:type="paragraph" w:styleId="Heading6">
    <w:name w:val="heading 6"/>
    <w:basedOn w:val="Heading"/>
    <w:next w:val="p1"/>
    <w:qFormat/>
    <w:pPr>
      <w:numPr>
        <w:ilvl w:val="5"/>
        <w:numId w:val="1"/>
      </w:numPr>
      <w:outlineLvl w:val="5"/>
    </w:pPr>
    <w:rPr>
      <w:bCs/>
      <w:sz w:val="35"/>
      <w:szCs w:val="21"/>
    </w:rPr>
  </w:style>
  <w:style w:type="paragraph" w:styleId="Heading7">
    <w:name w:val="heading 7"/>
    <w:basedOn w:val="Heading"/>
    <w:next w:val="p1"/>
    <w:qFormat/>
    <w:pPr>
      <w:numPr>
        <w:ilvl w:val="6"/>
        <w:numId w:val="1"/>
      </w:numPr>
      <w:outlineLvl w:val="6"/>
    </w:pPr>
    <w:rPr>
      <w:bCs/>
      <w:sz w:val="31"/>
      <w:szCs w:val="21"/>
    </w:rPr>
  </w:style>
  <w:style w:type="paragraph" w:styleId="Heading8">
    <w:name w:val="heading 8"/>
    <w:basedOn w:val="Heading"/>
    <w:next w:val="p1"/>
    <w:qFormat/>
    <w:pPr>
      <w:numPr>
        <w:ilvl w:val="7"/>
        <w:numId w:val="1"/>
      </w:numPr>
      <w:outlineLvl w:val="7"/>
    </w:pPr>
    <w:rPr>
      <w:bCs/>
      <w:sz w:val="27"/>
      <w:szCs w:val="21"/>
    </w:rPr>
  </w:style>
  <w:style w:type="paragraph" w:styleId="Heading9">
    <w:name w:val="heading 9"/>
    <w:basedOn w:val="Heading"/>
    <w:next w:val="p1"/>
    <w:qFormat/>
    <w:pPr>
      <w:numPr>
        <w:ilvl w:val="8"/>
        <w:numId w:val="1"/>
      </w:numPr>
      <w:outlineLvl w:val="8"/>
    </w:pPr>
    <w:rPr>
      <w:bCs/>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
    <w:name w:val="&lt;u&gt;"/>
    <w:rPr>
      <w:u w:val="single"/>
    </w:rPr>
  </w:style>
  <w:style w:type="character" w:customStyle="1" w:styleId="i">
    <w:name w:val="&lt;i&gt;"/>
    <w:rPr>
      <w:i/>
    </w:rPr>
  </w:style>
  <w:style w:type="character" w:customStyle="1" w:styleId="sup">
    <w:name w:val="&lt;sup&gt;"/>
    <w:rPr>
      <w:vertAlign w:val="superscript"/>
    </w:rPr>
  </w:style>
  <w:style w:type="character" w:customStyle="1" w:styleId="sub">
    <w:name w:val="&lt;sub&gt;"/>
    <w:rPr>
      <w:vertAlign w:val="subscript"/>
    </w:rPr>
  </w:style>
  <w:style w:type="character" w:customStyle="1" w:styleId="b">
    <w:name w:val="&lt;b&gt;"/>
    <w:rPr>
      <w:b/>
    </w:rPr>
  </w:style>
  <w:style w:type="character" w:styleId="Emphasis">
    <w:name w:val="Emphasis"/>
    <w:qFormat/>
    <w:rPr>
      <w:rFonts w:ascii="Garamond" w:hAnsi="Garamond"/>
      <w:i/>
      <w:iCs/>
    </w:rPr>
  </w:style>
  <w:style w:type="character" w:styleId="Strong">
    <w:name w:val="Strong"/>
    <w:qFormat/>
    <w:rPr>
      <w:rFonts w:ascii="Garamond" w:hAnsi="Garamond"/>
      <w:b/>
      <w:bCs/>
    </w:rPr>
  </w:style>
  <w:style w:type="character" w:customStyle="1" w:styleId="NumberingSymbols">
    <w:name w:val="Numbering Symbols"/>
  </w:style>
  <w:style w:type="character" w:customStyle="1" w:styleId="Bullets">
    <w:name w:val="Bullets"/>
    <w:rPr>
      <w:rFonts w:ascii="Garamond" w:eastAsia="OpenSymbol" w:hAnsi="Garamond" w:cs="OpenSymbol"/>
      <w:shd w:val="clear" w:color="auto" w:fill="auto"/>
    </w:rPr>
  </w:style>
  <w:style w:type="character" w:styleId="Hyperlink">
    <w:name w:val="Hyperlink"/>
    <w:uiPriority w:val="99"/>
    <w:rPr>
      <w:color w:val="0066CC"/>
      <w:u w:val="none"/>
    </w:rPr>
  </w:style>
  <w:style w:type="character" w:styleId="FollowedHyperlink">
    <w:name w:val="FollowedHyperlink"/>
    <w:rPr>
      <w:color w:val="800000"/>
      <w:u w:val="single"/>
    </w:rPr>
  </w:style>
  <w:style w:type="character" w:customStyle="1" w:styleId="SourceText">
    <w:name w:val="Source Text"/>
    <w:rPr>
      <w:rFonts w:ascii="Courier New" w:eastAsia="NSimSun" w:hAnsi="Courier New" w:cs="Courier New"/>
      <w:sz w:val="22"/>
    </w:rPr>
  </w:style>
  <w:style w:type="character" w:customStyle="1" w:styleId="codeph">
    <w:name w:val="&lt;codeph&gt;"/>
    <w:basedOn w:val="SourceText"/>
    <w:rPr>
      <w:rFonts w:ascii="Courier New" w:eastAsia="NSimSun" w:hAnsi="Courier New" w:cs="Courier New"/>
      <w:sz w:val="22"/>
    </w:rPr>
  </w:style>
  <w:style w:type="character" w:customStyle="1" w:styleId="tt">
    <w:name w:val="&lt;tt&gt;"/>
    <w:basedOn w:val="SourceText"/>
    <w:rPr>
      <w:rFonts w:ascii="Courier New" w:eastAsia="NSimSun" w:hAnsi="Courier New" w:cs="Courier New"/>
      <w:sz w:val="18"/>
    </w:rPr>
  </w:style>
  <w:style w:type="character" w:customStyle="1" w:styleId="CaptionCharacters">
    <w:name w:val="Caption Characters"/>
  </w:style>
  <w:style w:type="character" w:customStyle="1" w:styleId="Definition">
    <w:name w:val="Definition"/>
  </w:style>
  <w:style w:type="character" w:customStyle="1" w:styleId="Rubies">
    <w:name w:val="Rubies"/>
    <w:rPr>
      <w:sz w:val="12"/>
      <w:szCs w:val="12"/>
      <w:u w:val="none"/>
      <w:em w:val="none"/>
    </w:rPr>
  </w:style>
  <w:style w:type="character" w:customStyle="1" w:styleId="UserEntry">
    <w:name w:val="User Entry"/>
    <w:basedOn w:val="SourceText"/>
    <w:rPr>
      <w:rFonts w:ascii="Courier New" w:eastAsia="NSimSun" w:hAnsi="Courier New" w:cs="Courier New"/>
      <w:vanish/>
      <w:sz w:val="22"/>
    </w:rPr>
  </w:style>
  <w:style w:type="character" w:customStyle="1" w:styleId="Variable">
    <w:name w:val="Variable"/>
    <w:rPr>
      <w:rFonts w:ascii="Garamond" w:hAnsi="Garamond"/>
      <w:i/>
      <w:iCs/>
    </w:rPr>
  </w:style>
  <w:style w:type="character" w:customStyle="1" w:styleId="IndexLink">
    <w:name w:val="Index Link"/>
  </w:style>
  <w:style w:type="character" w:customStyle="1" w:styleId="Mainindexentry">
    <w:name w:val="Main index entry"/>
    <w:rPr>
      <w:b/>
      <w:bCs/>
      <w:vanish/>
      <w:shd w:val="clear" w:color="auto" w:fill="auto"/>
    </w:rPr>
  </w:style>
  <w:style w:type="character" w:styleId="PageNumber">
    <w:name w:val="page number"/>
    <w:rPr>
      <w:rFonts w:ascii="Arial Narrow" w:hAnsi="Arial Narrow"/>
      <w:b/>
      <w:color w:val="000000"/>
      <w:sz w:val="22"/>
      <w:szCs w:val="22"/>
      <w:shd w:val="clear" w:color="auto" w:fill="auto"/>
    </w:rPr>
  </w:style>
  <w:style w:type="character" w:customStyle="1" w:styleId="TOC1">
    <w:name w:val="TOC1"/>
    <w:rPr>
      <w:rFonts w:ascii="Times New Roman" w:hAnsi="Times New Roman"/>
      <w:b/>
      <w:color w:val="0066CC"/>
      <w:sz w:val="20"/>
    </w:rPr>
  </w:style>
  <w:style w:type="character" w:customStyle="1" w:styleId="TOC2">
    <w:name w:val="TOC2"/>
    <w:basedOn w:val="TOC1"/>
    <w:rPr>
      <w:rFonts w:ascii="Times New Roman" w:hAnsi="Times New Roman"/>
      <w:b w:val="0"/>
      <w:color w:val="0066CC"/>
      <w:sz w:val="20"/>
    </w:rPr>
  </w:style>
  <w:style w:type="character" w:customStyle="1" w:styleId="TOC3">
    <w:name w:val="TOC3"/>
    <w:basedOn w:val="TOC2"/>
    <w:rPr>
      <w:rFonts w:ascii="Times New Roman" w:hAnsi="Times New Roman"/>
      <w:b w:val="0"/>
      <w:color w:val="0066CC"/>
      <w:sz w:val="20"/>
    </w:rPr>
  </w:style>
  <w:style w:type="character" w:customStyle="1" w:styleId="ChapterNumber">
    <w:name w:val="Chapter Number"/>
    <w:rPr>
      <w:color w:val="FFFFFF"/>
      <w:shd w:val="clear" w:color="auto" w:fill="000000"/>
    </w:rPr>
  </w:style>
  <w:style w:type="character" w:customStyle="1" w:styleId="HeaderChapterLabel">
    <w:name w:val="Header Chapter Label"/>
    <w:rPr>
      <w:caps/>
      <w:spacing w:val="38"/>
    </w:rPr>
  </w:style>
  <w:style w:type="character" w:customStyle="1" w:styleId="TOC4">
    <w:name w:val="TOC4"/>
    <w:basedOn w:val="TOC3"/>
    <w:rPr>
      <w:rFonts w:ascii="Times New Roman" w:hAnsi="Times New Roman"/>
      <w:b w:val="0"/>
      <w:color w:val="0066CC"/>
      <w:sz w:val="20"/>
      <w:shd w:val="clear" w:color="auto" w:fill="auto"/>
    </w:rPr>
  </w:style>
  <w:style w:type="character" w:customStyle="1" w:styleId="TOC5">
    <w:name w:val="TOC5"/>
    <w:basedOn w:val="TOC4"/>
    <w:rPr>
      <w:rFonts w:ascii="Times New Roman" w:hAnsi="Times New Roman"/>
      <w:b w:val="0"/>
      <w:color w:val="0066CC"/>
      <w:sz w:val="20"/>
      <w:shd w:val="clear" w:color="auto" w:fill="auto"/>
    </w:rPr>
  </w:style>
  <w:style w:type="character" w:customStyle="1" w:styleId="TOCChapterNumber">
    <w:name w:val="TOC Chapter Number"/>
    <w:basedOn w:val="ChapterNumber"/>
    <w:rPr>
      <w:rFonts w:ascii="Univers LT Std 47 Cn Lt" w:hAnsi="Univers LT Std 47 Cn Lt"/>
      <w:b/>
      <w:color w:val="000000"/>
      <w:spacing w:val="28"/>
      <w:kern w:val="0"/>
      <w:sz w:val="14"/>
      <w:shd w:val="clear" w:color="auto" w:fill="auto"/>
    </w:rPr>
  </w:style>
  <w:style w:type="character" w:customStyle="1" w:styleId="IndexPageNumber">
    <w:name w:val="Index Page Number"/>
    <w:basedOn w:val="PageNumber"/>
    <w:rPr>
      <w:rFonts w:ascii="Arial Narrow" w:hAnsi="Arial Narrow"/>
      <w:b/>
      <w:color w:val="0000FF"/>
      <w:sz w:val="22"/>
      <w:szCs w:val="22"/>
      <w:shd w:val="clear" w:color="auto" w:fill="auto"/>
    </w:rPr>
  </w:style>
  <w:style w:type="character" w:customStyle="1" w:styleId="StepNumber">
    <w:name w:val="Step Number"/>
    <w:basedOn w:val="PageNumber"/>
    <w:rPr>
      <w:rFonts w:ascii="Arial Narrow" w:hAnsi="Arial Narrow"/>
      <w:b/>
      <w:color w:val="000000"/>
      <w:sz w:val="20"/>
      <w:szCs w:val="22"/>
      <w:shd w:val="clear" w:color="auto" w:fill="auto"/>
    </w:rPr>
  </w:style>
  <w:style w:type="character" w:customStyle="1" w:styleId="NoteLabel">
    <w:name w:val="Note Label"/>
    <w:basedOn w:val="PageNumber"/>
    <w:rPr>
      <w:rFonts w:ascii="Arial Narrow" w:hAnsi="Arial Narrow"/>
      <w:b/>
      <w:color w:val="000000"/>
      <w:sz w:val="20"/>
      <w:szCs w:val="22"/>
      <w:shd w:val="clear" w:color="auto" w:fill="auto"/>
    </w:rPr>
  </w:style>
  <w:style w:type="character" w:customStyle="1" w:styleId="cmdname">
    <w:name w:val="&lt;cmdname&gt;"/>
    <w:basedOn w:val="SourceText"/>
    <w:rPr>
      <w:rFonts w:ascii="Courier New" w:eastAsia="NSimSun" w:hAnsi="Courier New" w:cs="Courier New"/>
      <w:b/>
      <w:sz w:val="22"/>
    </w:rPr>
  </w:style>
  <w:style w:type="character" w:customStyle="1" w:styleId="msgph">
    <w:name w:val="&lt;msgph&gt;"/>
    <w:basedOn w:val="SourceText"/>
    <w:rPr>
      <w:rFonts w:ascii="Courier New" w:eastAsia="NSimSun" w:hAnsi="Courier New" w:cs="Courier New"/>
      <w:sz w:val="18"/>
    </w:rPr>
  </w:style>
  <w:style w:type="character" w:customStyle="1" w:styleId="msgnum">
    <w:name w:val="&lt;msgnum&gt;"/>
    <w:basedOn w:val="SourceText"/>
    <w:rPr>
      <w:rFonts w:ascii="Courier New" w:eastAsia="NSimSun" w:hAnsi="Courier New" w:cs="Courier New"/>
      <w:b/>
      <w:sz w:val="16"/>
    </w:rPr>
  </w:style>
  <w:style w:type="character" w:customStyle="1" w:styleId="varname">
    <w:name w:val="&lt;varname&gt;"/>
    <w:basedOn w:val="i"/>
    <w:rPr>
      <w:i/>
    </w:rPr>
  </w:style>
  <w:style w:type="character" w:customStyle="1" w:styleId="filepath">
    <w:name w:val="&lt;filepath&gt;"/>
    <w:basedOn w:val="SourceText"/>
    <w:rPr>
      <w:rFonts w:ascii="Courier New" w:eastAsia="NSimSun" w:hAnsi="Courier New" w:cs="Courier New"/>
      <w:sz w:val="22"/>
      <w:shd w:val="clear" w:color="auto" w:fill="auto"/>
    </w:rPr>
  </w:style>
  <w:style w:type="character" w:customStyle="1" w:styleId="userinput">
    <w:name w:val="&lt;userinput&gt;"/>
    <w:basedOn w:val="SourceText"/>
    <w:rPr>
      <w:rFonts w:ascii="Courier New" w:eastAsia="NSimSun" w:hAnsi="Courier New" w:cs="Courier New"/>
      <w:sz w:val="22"/>
    </w:rPr>
  </w:style>
  <w:style w:type="character" w:customStyle="1" w:styleId="systemoutput">
    <w:name w:val="&lt;systemoutput&gt;"/>
    <w:basedOn w:val="SourceText"/>
    <w:rPr>
      <w:rFonts w:ascii="Courier New" w:eastAsia="NSimSun" w:hAnsi="Courier New" w:cs="Courier New"/>
      <w:sz w:val="18"/>
    </w:rPr>
  </w:style>
  <w:style w:type="character" w:customStyle="1" w:styleId="kwd">
    <w:name w:val="&lt;kwd&gt;"/>
    <w:rPr>
      <w:b/>
      <w:sz w:val="18"/>
    </w:rPr>
  </w:style>
  <w:style w:type="character" w:customStyle="1" w:styleId="var">
    <w:name w:val="&lt;var&gt;"/>
    <w:basedOn w:val="i"/>
    <w:rPr>
      <w:i/>
      <w:sz w:val="18"/>
    </w:rPr>
  </w:style>
  <w:style w:type="character" w:customStyle="1" w:styleId="option">
    <w:name w:val="&lt;option&gt;"/>
    <w:basedOn w:val="SourceText"/>
    <w:rPr>
      <w:rFonts w:ascii="Courier New" w:eastAsia="NSimSun" w:hAnsi="Courier New" w:cs="Courier New"/>
      <w:sz w:val="18"/>
    </w:rPr>
  </w:style>
  <w:style w:type="character" w:customStyle="1" w:styleId="synnoteref">
    <w:name w:val="&lt;synnoteref&gt;"/>
    <w:rPr>
      <w:vertAlign w:val="superscript"/>
    </w:rPr>
  </w:style>
  <w:style w:type="character" w:customStyle="1" w:styleId="synnote">
    <w:name w:val="&lt;synnote&gt;"/>
  </w:style>
  <w:style w:type="character" w:customStyle="1" w:styleId="calloutinsynnote">
    <w:name w:val="callout in &lt;synnote&gt;"/>
    <w:basedOn w:val="sup"/>
    <w:rPr>
      <w:rFonts w:ascii="Wingdings" w:hAnsi="Wingdings"/>
      <w:position w:val="24"/>
      <w:sz w:val="16"/>
      <w:vertAlign w:val="superscript"/>
    </w:rPr>
  </w:style>
  <w:style w:type="character" w:customStyle="1" w:styleId="uicontrol">
    <w:name w:val="&lt;uicontrol&gt;"/>
    <w:basedOn w:val="b"/>
    <w:rPr>
      <w:b/>
      <w:sz w:val="22"/>
    </w:rPr>
  </w:style>
  <w:style w:type="character" w:customStyle="1" w:styleId="FootnoteCharacters">
    <w:name w:val="Footnote Characters"/>
    <w:rPr>
      <w:rFonts w:ascii="Arial Narrow" w:hAnsi="Arial Narrow"/>
      <w:position w:val="24"/>
      <w:sz w:val="16"/>
    </w:rPr>
  </w:style>
  <w:style w:type="character" w:styleId="FootnoteReference">
    <w:name w:val="footnote reference"/>
    <w:rPr>
      <w:rFonts w:ascii="Arial Narrow" w:hAnsi="Arial Narrow"/>
      <w:color w:val="0000FF"/>
      <w:vertAlign w:val="superscript"/>
    </w:rPr>
  </w:style>
  <w:style w:type="character" w:styleId="EndnoteReference">
    <w:name w:val="endnote reference"/>
    <w:rPr>
      <w:rFonts w:ascii="Arial Narrow" w:hAnsi="Arial Narrow"/>
      <w:color w:val="0000FF"/>
      <w:shd w:val="clear" w:color="auto" w:fill="auto"/>
      <w:vertAlign w:val="superscript"/>
    </w:rPr>
  </w:style>
  <w:style w:type="character" w:customStyle="1" w:styleId="EndnoteCharacters">
    <w:name w:val="Endnote Characters"/>
    <w:rPr>
      <w:rFonts w:ascii="Arial Narrow" w:hAnsi="Arial Narrow"/>
      <w:position w:val="24"/>
      <w:sz w:val="16"/>
    </w:rPr>
  </w:style>
  <w:style w:type="character" w:customStyle="1" w:styleId="q">
    <w:name w:val="&lt;q&gt;"/>
  </w:style>
  <w:style w:type="character" w:customStyle="1" w:styleId="keyword">
    <w:name w:val="&lt;keyword&gt;"/>
  </w:style>
  <w:style w:type="character" w:customStyle="1" w:styleId="cite">
    <w:name w:val="&lt;cite&gt;"/>
    <w:basedOn w:val="i"/>
    <w:rPr>
      <w:rFonts w:ascii="Times New Roman" w:hAnsi="Times New Roman"/>
      <w:i/>
    </w:rPr>
  </w:style>
  <w:style w:type="character" w:customStyle="1" w:styleId="term">
    <w:name w:val="&lt;term&gt;"/>
    <w:basedOn w:val="i"/>
    <w:rPr>
      <w:i/>
    </w:rPr>
  </w:style>
  <w:style w:type="character" w:customStyle="1" w:styleId="tm">
    <w:name w:val="&lt;tm&gt;"/>
    <w:basedOn w:val="sup"/>
    <w:rPr>
      <w:vertAlign w:val="superscript"/>
    </w:rPr>
  </w:style>
  <w:style w:type="character" w:customStyle="1" w:styleId="apiname">
    <w:name w:val="&lt;apiname&gt;"/>
    <w:basedOn w:val="b"/>
    <w:rPr>
      <w:b/>
    </w:rPr>
  </w:style>
  <w:style w:type="character" w:customStyle="1" w:styleId="parmname">
    <w:name w:val="&lt;parmname&gt;"/>
    <w:basedOn w:val="i"/>
    <w:rPr>
      <w:i/>
    </w:rPr>
  </w:style>
  <w:style w:type="character" w:customStyle="1" w:styleId="synph">
    <w:name w:val="&lt;synph&gt;"/>
    <w:basedOn w:val="SourceText"/>
    <w:rPr>
      <w:rFonts w:ascii="Courier New" w:eastAsia="NSimSun" w:hAnsi="Courier New" w:cs="Courier New"/>
      <w:sz w:val="18"/>
    </w:rPr>
  </w:style>
  <w:style w:type="character" w:customStyle="1" w:styleId="oper">
    <w:name w:val="&lt;oper&gt;"/>
  </w:style>
  <w:style w:type="character" w:customStyle="1" w:styleId="delim">
    <w:name w:val="&lt;delim&gt;"/>
  </w:style>
  <w:style w:type="character" w:customStyle="1" w:styleId="sep">
    <w:name w:val="&lt;sep&gt;"/>
  </w:style>
  <w:style w:type="character" w:customStyle="1" w:styleId="repsep">
    <w:name w:val="&lt;repsep&gt;"/>
  </w:style>
  <w:style w:type="character" w:customStyle="1" w:styleId="wintitle">
    <w:name w:val="&lt;wintitle&gt;"/>
    <w:basedOn w:val="b"/>
    <w:rPr>
      <w:rFonts w:ascii="Times New Roman" w:hAnsi="Times New Roman"/>
      <w:b/>
    </w:rPr>
  </w:style>
  <w:style w:type="character" w:customStyle="1" w:styleId="shortcut">
    <w:name w:val="&lt;shortcut&gt;"/>
    <w:rPr>
      <w:rFonts w:ascii="Arial Narrow" w:hAnsi="Arial Narrow"/>
      <w:b/>
      <w:u w:val="none"/>
    </w:rPr>
  </w:style>
  <w:style w:type="paragraph" w:customStyle="1" w:styleId="Heading">
    <w:name w:val="Heading"/>
    <w:next w:val="p1"/>
    <w:pPr>
      <w:keepNext/>
      <w:widowControl w:val="0"/>
      <w:suppressAutoHyphens/>
      <w:spacing w:before="240" w:after="120"/>
    </w:pPr>
    <w:rPr>
      <w:rFonts w:ascii="Arial Narrow" w:eastAsia="SimSun" w:hAnsi="Arial Narrow" w:cs="Mangal"/>
      <w:b/>
      <w:color w:val="000000"/>
      <w:kern w:val="1"/>
      <w:sz w:val="28"/>
      <w:szCs w:val="28"/>
      <w:lang w:eastAsia="hi-IN" w:bidi="hi-IN"/>
    </w:rPr>
  </w:style>
  <w:style w:type="paragraph" w:styleId="BodyText">
    <w:name w:val="Body Text"/>
    <w:basedOn w:val="Text"/>
    <w:pPr>
      <w:spacing w:after="120"/>
    </w:pPr>
    <w:rPr>
      <w:rFonts w:ascii="Garamond" w:hAnsi="Garamond"/>
    </w:rPr>
  </w:style>
  <w:style w:type="paragraph" w:styleId="List">
    <w:name w:val="List"/>
    <w:basedOn w:val="Text"/>
    <w:pPr>
      <w:keepNext/>
      <w:widowControl/>
    </w:pPr>
  </w:style>
  <w:style w:type="paragraph" w:styleId="Caption">
    <w:name w:val="caption"/>
    <w:basedOn w:val="Normal"/>
    <w:qFormat/>
    <w:pPr>
      <w:suppressLineNumbers/>
      <w:spacing w:before="120" w:after="120"/>
    </w:pPr>
    <w:rPr>
      <w:rFonts w:ascii="Arial Narrow" w:hAnsi="Arial Narrow"/>
      <w:b/>
      <w:i/>
      <w:iCs/>
      <w:sz w:val="18"/>
    </w:rPr>
  </w:style>
  <w:style w:type="paragraph" w:customStyle="1" w:styleId="Index">
    <w:name w:val="Index"/>
    <w:basedOn w:val="Normal"/>
    <w:pPr>
      <w:suppressLineNumbers/>
    </w:pPr>
    <w:rPr>
      <w:sz w:val="20"/>
    </w:rPr>
  </w:style>
  <w:style w:type="paragraph" w:customStyle="1" w:styleId="TableContents">
    <w:name w:val="Table Contents"/>
    <w:basedOn w:val="Normal"/>
    <w:pPr>
      <w:suppressLineNumbers/>
      <w:spacing w:before="86" w:after="58"/>
      <w:ind w:left="86"/>
    </w:pPr>
  </w:style>
  <w:style w:type="paragraph" w:customStyle="1" w:styleId="TableHeading">
    <w:name w:val="Table Heading"/>
    <w:pPr>
      <w:widowControl w:val="0"/>
      <w:suppressLineNumbers/>
      <w:suppressAutoHyphens/>
    </w:pPr>
    <w:rPr>
      <w:rFonts w:ascii="Arial Narrow" w:eastAsia="SimSun" w:hAnsi="Arial Narrow" w:cs="Mangal"/>
      <w:b/>
      <w:bCs/>
      <w:kern w:val="1"/>
      <w:szCs w:val="24"/>
      <w:lang w:eastAsia="hi-IN" w:bidi="hi-IN"/>
    </w:rPr>
  </w:style>
  <w:style w:type="paragraph" w:customStyle="1" w:styleId="Text">
    <w:name w:val="Text"/>
    <w:basedOn w:val="Normal"/>
  </w:style>
  <w:style w:type="paragraph" w:styleId="BodyTextIndent">
    <w:name w:val="Body Text Indent"/>
    <w:basedOn w:val="BodyText"/>
    <w:pPr>
      <w:spacing w:after="0"/>
      <w:ind w:left="720"/>
    </w:pPr>
  </w:style>
  <w:style w:type="paragraph" w:customStyle="1" w:styleId="Heading10">
    <w:name w:val="Heading 10"/>
    <w:basedOn w:val="Heading"/>
    <w:next w:val="p1"/>
    <w:pPr>
      <w:tabs>
        <w:tab w:val="num" w:pos="1584"/>
      </w:tabs>
      <w:ind w:left="1584" w:hanging="1584"/>
      <w:outlineLvl w:val="8"/>
    </w:pPr>
    <w:rPr>
      <w:bCs/>
      <w:sz w:val="18"/>
      <w:szCs w:val="21"/>
    </w:rPr>
  </w:style>
  <w:style w:type="paragraph" w:customStyle="1" w:styleId="List1">
    <w:name w:val="List 1"/>
    <w:basedOn w:val="List"/>
    <w:pPr>
      <w:spacing w:after="120"/>
      <w:ind w:left="360" w:hanging="360"/>
    </w:pPr>
  </w:style>
  <w:style w:type="paragraph" w:customStyle="1" w:styleId="Numbering1">
    <w:name w:val="Numbering 1"/>
    <w:basedOn w:val="List"/>
    <w:pPr>
      <w:spacing w:after="120"/>
      <w:ind w:left="360" w:hanging="360"/>
    </w:pPr>
  </w:style>
  <w:style w:type="paragraph" w:customStyle="1" w:styleId="Numbering1Cont">
    <w:name w:val="Numbering 1 Cont."/>
    <w:basedOn w:val="List"/>
    <w:pPr>
      <w:spacing w:after="115"/>
      <w:ind w:left="360"/>
    </w:pPr>
  </w:style>
  <w:style w:type="paragraph" w:customStyle="1" w:styleId="Numbering1End">
    <w:name w:val="Numbering 1 End"/>
    <w:basedOn w:val="List"/>
    <w:pPr>
      <w:spacing w:after="115"/>
      <w:ind w:left="360" w:hanging="360"/>
    </w:pPr>
  </w:style>
  <w:style w:type="paragraph" w:customStyle="1" w:styleId="Numbering1Start">
    <w:name w:val="Numbering 1 Start"/>
    <w:basedOn w:val="List"/>
    <w:pPr>
      <w:keepNext w:val="0"/>
      <w:spacing w:before="115" w:after="115"/>
      <w:ind w:left="2536" w:hanging="288"/>
    </w:pPr>
  </w:style>
  <w:style w:type="paragraph" w:customStyle="1" w:styleId="Numbering2">
    <w:name w:val="Numbering 2"/>
    <w:basedOn w:val="List"/>
    <w:pPr>
      <w:spacing w:after="120"/>
      <w:ind w:left="720" w:hanging="360"/>
    </w:pPr>
  </w:style>
  <w:style w:type="paragraph" w:customStyle="1" w:styleId="Numbering2Cont">
    <w:name w:val="Numbering 2 Cont."/>
    <w:basedOn w:val="List"/>
    <w:pPr>
      <w:spacing w:after="120"/>
      <w:ind w:left="720"/>
    </w:pPr>
  </w:style>
  <w:style w:type="paragraph" w:customStyle="1" w:styleId="Numbering2End">
    <w:name w:val="Numbering 2 End"/>
    <w:basedOn w:val="List"/>
    <w:pPr>
      <w:spacing w:after="240"/>
      <w:ind w:left="720" w:hanging="360"/>
    </w:pPr>
  </w:style>
  <w:style w:type="paragraph" w:customStyle="1" w:styleId="Numbering2Start">
    <w:name w:val="Numbering 2 Start"/>
    <w:basedOn w:val="List"/>
    <w:pPr>
      <w:spacing w:before="240" w:after="120"/>
      <w:ind w:left="720" w:hanging="360"/>
    </w:pPr>
  </w:style>
  <w:style w:type="paragraph" w:customStyle="1" w:styleId="Numbering3">
    <w:name w:val="Numbering 3"/>
    <w:basedOn w:val="List"/>
    <w:pPr>
      <w:spacing w:after="120"/>
      <w:ind w:left="1080" w:hanging="360"/>
    </w:pPr>
  </w:style>
  <w:style w:type="paragraph" w:customStyle="1" w:styleId="List1Cont">
    <w:name w:val="List 1 Cont."/>
    <w:basedOn w:val="List"/>
    <w:pPr>
      <w:keepNext w:val="0"/>
      <w:spacing w:after="115"/>
      <w:ind w:left="1915" w:hanging="360"/>
    </w:pPr>
  </w:style>
  <w:style w:type="paragraph" w:styleId="List2">
    <w:name w:val="List 2"/>
    <w:basedOn w:val="List"/>
    <w:pPr>
      <w:spacing w:after="120"/>
      <w:ind w:left="720" w:hanging="360"/>
    </w:pPr>
  </w:style>
  <w:style w:type="paragraph" w:styleId="List3">
    <w:name w:val="List 3"/>
    <w:basedOn w:val="List"/>
    <w:pPr>
      <w:spacing w:after="120"/>
      <w:ind w:left="1080" w:hanging="360"/>
    </w:pPr>
  </w:style>
  <w:style w:type="paragraph" w:styleId="List4">
    <w:name w:val="List 4"/>
    <w:basedOn w:val="List"/>
    <w:pPr>
      <w:spacing w:after="120"/>
      <w:ind w:left="1440" w:hanging="360"/>
    </w:pPr>
  </w:style>
  <w:style w:type="paragraph" w:customStyle="1" w:styleId="List1Start">
    <w:name w:val="List 1 Start"/>
    <w:basedOn w:val="List"/>
    <w:pPr>
      <w:keepNext w:val="0"/>
      <w:spacing w:after="115"/>
      <w:ind w:left="2160" w:hanging="157"/>
    </w:pPr>
  </w:style>
  <w:style w:type="paragraph" w:customStyle="1" w:styleId="List1End">
    <w:name w:val="List 1 End"/>
    <w:basedOn w:val="List"/>
    <w:pPr>
      <w:spacing w:after="144"/>
      <w:ind w:left="360" w:hanging="360"/>
    </w:pPr>
  </w:style>
  <w:style w:type="paragraph" w:customStyle="1" w:styleId="List2Start">
    <w:name w:val="List 2 Start"/>
    <w:basedOn w:val="List"/>
    <w:pPr>
      <w:spacing w:after="115"/>
      <w:ind w:left="720" w:hanging="360"/>
    </w:pPr>
  </w:style>
  <w:style w:type="paragraph" w:customStyle="1" w:styleId="List2Cont">
    <w:name w:val="List 2 Cont."/>
    <w:basedOn w:val="List"/>
    <w:pPr>
      <w:spacing w:after="120"/>
      <w:ind w:left="720"/>
    </w:pPr>
  </w:style>
  <w:style w:type="paragraph" w:customStyle="1" w:styleId="List2End">
    <w:name w:val="List 2 End"/>
    <w:basedOn w:val="List"/>
    <w:pPr>
      <w:spacing w:after="240"/>
      <w:ind w:left="720" w:hanging="360"/>
    </w:pPr>
  </w:style>
  <w:style w:type="paragraph" w:customStyle="1" w:styleId="List3Start">
    <w:name w:val="List 3 Start"/>
    <w:basedOn w:val="List"/>
    <w:pPr>
      <w:spacing w:before="240" w:after="120"/>
      <w:ind w:left="1080" w:hanging="360"/>
    </w:pPr>
  </w:style>
  <w:style w:type="paragraph" w:customStyle="1" w:styleId="Drawing">
    <w:name w:val="Drawing"/>
    <w:basedOn w:val="Caption"/>
  </w:style>
  <w:style w:type="paragraph" w:customStyle="1" w:styleId="title1infig">
    <w:name w:val="&lt;title&gt; 1 in &lt;fig&gt;"/>
    <w:basedOn w:val="Caption"/>
    <w:pPr>
      <w:keepNext/>
      <w:widowControl/>
      <w:suppressAutoHyphens w:val="0"/>
      <w:spacing w:before="86" w:after="43"/>
      <w:ind w:left="86"/>
    </w:pPr>
    <w:rPr>
      <w:sz w:val="22"/>
    </w:rPr>
  </w:style>
  <w:style w:type="paragraph" w:customStyle="1" w:styleId="Table">
    <w:name w:val="Table"/>
    <w:basedOn w:val="Caption"/>
  </w:style>
  <w:style w:type="paragraph" w:styleId="Title">
    <w:name w:val="Title"/>
    <w:basedOn w:val="Heading"/>
    <w:next w:val="Subtitle"/>
    <w:qFormat/>
    <w:pPr>
      <w:spacing w:before="0" w:after="0" w:line="100" w:lineRule="atLeast"/>
      <w:ind w:left="2880"/>
    </w:pPr>
    <w:rPr>
      <w:bCs/>
      <w:sz w:val="32"/>
      <w:szCs w:val="36"/>
    </w:rPr>
  </w:style>
  <w:style w:type="paragraph" w:styleId="Subtitle">
    <w:name w:val="Subtitle"/>
    <w:basedOn w:val="Heading"/>
    <w:next w:val="BodyText"/>
    <w:qFormat/>
    <w:pPr>
      <w:spacing w:before="0" w:after="0"/>
      <w:ind w:left="2880"/>
    </w:pPr>
    <w:rPr>
      <w:iCs/>
      <w:sz w:val="40"/>
    </w:rPr>
  </w:style>
  <w:style w:type="paragraph" w:customStyle="1" w:styleId="p1">
    <w:name w:val="&lt;p&gt; 1"/>
    <w:basedOn w:val="Text"/>
    <w:pPr>
      <w:widowControl/>
      <w:spacing w:after="115"/>
    </w:pPr>
  </w:style>
  <w:style w:type="paragraph" w:customStyle="1" w:styleId="p2">
    <w:name w:val="&lt;p&gt; 2"/>
    <w:basedOn w:val="p1"/>
    <w:pPr>
      <w:spacing w:after="144"/>
      <w:ind w:left="360"/>
    </w:pPr>
  </w:style>
  <w:style w:type="paragraph" w:customStyle="1" w:styleId="note1">
    <w:name w:val="&lt;note&gt; 1"/>
    <w:basedOn w:val="Text"/>
    <w:pPr>
      <w:widowControl/>
      <w:tabs>
        <w:tab w:val="left" w:pos="1584"/>
      </w:tabs>
      <w:spacing w:before="115" w:after="115"/>
      <w:ind w:left="144" w:right="360" w:hanging="43"/>
    </w:pPr>
  </w:style>
  <w:style w:type="paragraph" w:customStyle="1" w:styleId="dt">
    <w:name w:val="&lt;dt&gt;"/>
    <w:basedOn w:val="Text"/>
    <w:pPr>
      <w:spacing w:before="72" w:after="72"/>
    </w:pPr>
    <w:rPr>
      <w:b/>
    </w:rPr>
  </w:style>
  <w:style w:type="paragraph" w:customStyle="1" w:styleId="dd">
    <w:name w:val="&lt;dd&gt;"/>
    <w:basedOn w:val="Text"/>
    <w:pPr>
      <w:spacing w:before="72" w:after="72"/>
    </w:pPr>
  </w:style>
  <w:style w:type="paragraph" w:customStyle="1" w:styleId="lifirstinol">
    <w:name w:val="&lt;li&gt; first in &lt;ol&gt;"/>
    <w:basedOn w:val="Numbering1Start"/>
  </w:style>
  <w:style w:type="paragraph" w:customStyle="1" w:styleId="lifirstinul">
    <w:name w:val="&lt;li&gt; first in &lt;ul&gt;"/>
    <w:basedOn w:val="List1Start"/>
    <w:pPr>
      <w:spacing w:before="58"/>
      <w:ind w:left="720" w:hanging="360"/>
    </w:pPr>
  </w:style>
  <w:style w:type="paragraph" w:customStyle="1" w:styleId="limiddleinul">
    <w:name w:val="&lt;li&gt; middle in &lt;ul&gt;"/>
    <w:basedOn w:val="List1Cont"/>
    <w:pPr>
      <w:ind w:left="0" w:firstLine="0"/>
    </w:pPr>
  </w:style>
  <w:style w:type="paragraph" w:customStyle="1" w:styleId="lilastinul">
    <w:name w:val="&lt;li&gt; last in &lt;ul&gt;"/>
    <w:basedOn w:val="List1End"/>
    <w:pPr>
      <w:spacing w:after="202"/>
    </w:pPr>
    <w:rPr>
      <w:bCs/>
    </w:rPr>
  </w:style>
  <w:style w:type="paragraph" w:customStyle="1" w:styleId="p3">
    <w:name w:val="&lt;p&gt; 3"/>
    <w:basedOn w:val="p2"/>
    <w:pPr>
      <w:ind w:left="720"/>
    </w:pPr>
  </w:style>
  <w:style w:type="paragraph" w:customStyle="1" w:styleId="stentry">
    <w:name w:val="&lt;stentry&gt;"/>
    <w:basedOn w:val="TableContents"/>
  </w:style>
  <w:style w:type="paragraph" w:customStyle="1" w:styleId="stentryinsthead">
    <w:name w:val="&lt;stentry&gt; in &lt;sthead&gt;"/>
    <w:basedOn w:val="TableHeading"/>
  </w:style>
  <w:style w:type="paragraph" w:customStyle="1" w:styleId="Numbering3Start">
    <w:name w:val="Numbering 3 Start"/>
    <w:basedOn w:val="List"/>
    <w:pPr>
      <w:spacing w:before="240" w:after="120"/>
      <w:ind w:left="1080" w:hanging="360"/>
    </w:pPr>
  </w:style>
  <w:style w:type="paragraph" w:customStyle="1" w:styleId="p4">
    <w:name w:val="&lt;p&gt; 4"/>
    <w:basedOn w:val="p3"/>
    <w:pPr>
      <w:spacing w:after="0"/>
      <w:ind w:left="1080"/>
    </w:pPr>
  </w:style>
  <w:style w:type="paragraph" w:customStyle="1" w:styleId="p5">
    <w:name w:val="&lt;p&gt; 5"/>
    <w:basedOn w:val="p4"/>
    <w:pPr>
      <w:ind w:left="1440"/>
    </w:pPr>
  </w:style>
  <w:style w:type="paragraph" w:customStyle="1" w:styleId="PreformattedText">
    <w:name w:val="Preformatted Text"/>
    <w:basedOn w:val="Normal"/>
    <w:pPr>
      <w:pBdr>
        <w:top w:val="single" w:sz="4" w:space="1" w:color="000000"/>
        <w:left w:val="single" w:sz="4" w:space="1" w:color="000000"/>
        <w:bottom w:val="single" w:sz="4" w:space="1" w:color="000000"/>
        <w:right w:val="single" w:sz="4" w:space="1" w:color="000000"/>
      </w:pBdr>
      <w:shd w:val="clear" w:color="auto" w:fill="FFFF99"/>
      <w:spacing w:before="115"/>
    </w:pPr>
    <w:rPr>
      <w:rFonts w:ascii="Courier New" w:eastAsia="NSimSun" w:hAnsi="Courier New" w:cs="Courier New"/>
      <w:sz w:val="20"/>
      <w:szCs w:val="20"/>
    </w:rPr>
  </w:style>
  <w:style w:type="paragraph" w:customStyle="1" w:styleId="pre1">
    <w:name w:val="&lt;pre&gt; 1"/>
    <w:basedOn w:val="PreformattedText"/>
    <w:pPr>
      <w:shd w:val="clear" w:color="auto" w:fill="FFFFCC"/>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spacing w:before="0" w:after="144"/>
    </w:pPr>
    <w:rPr>
      <w:sz w:val="16"/>
    </w:rPr>
  </w:style>
  <w:style w:type="paragraph" w:styleId="FootnoteText">
    <w:name w:val="footnote text"/>
    <w:basedOn w:val="Normal"/>
    <w:pPr>
      <w:suppressLineNumbers/>
      <w:spacing w:after="0"/>
      <w:ind w:left="144" w:hanging="144"/>
    </w:pPr>
    <w:rPr>
      <w:sz w:val="16"/>
      <w:szCs w:val="20"/>
    </w:rPr>
  </w:style>
  <w:style w:type="paragraph" w:customStyle="1" w:styleId="ContentsHeading">
    <w:name w:val="Contents Heading"/>
    <w:basedOn w:val="Heading"/>
    <w:pPr>
      <w:suppressLineNumbers/>
      <w:spacing w:before="0" w:after="720"/>
      <w:ind w:left="1440" w:right="1436"/>
    </w:pPr>
    <w:rPr>
      <w:bCs/>
      <w:sz w:val="44"/>
      <w:szCs w:val="32"/>
    </w:rPr>
  </w:style>
  <w:style w:type="paragraph" w:styleId="TOC10">
    <w:name w:val="toc 1"/>
    <w:basedOn w:val="Index"/>
    <w:uiPriority w:val="39"/>
    <w:pPr>
      <w:suppressLineNumbers w:val="0"/>
      <w:spacing w:before="360" w:after="0"/>
    </w:pPr>
    <w:rPr>
      <w:rFonts w:asciiTheme="majorHAnsi" w:hAnsiTheme="majorHAnsi"/>
      <w:b/>
      <w:bCs/>
      <w:caps/>
      <w:sz w:val="24"/>
    </w:rPr>
  </w:style>
  <w:style w:type="paragraph" w:styleId="TOC20">
    <w:name w:val="toc 2"/>
    <w:basedOn w:val="Index"/>
    <w:uiPriority w:val="39"/>
    <w:pPr>
      <w:suppressLineNumbers w:val="0"/>
      <w:spacing w:before="240" w:after="0"/>
    </w:pPr>
    <w:rPr>
      <w:rFonts w:asciiTheme="minorHAnsi" w:hAnsiTheme="minorHAnsi" w:cstheme="minorHAnsi"/>
      <w:b/>
      <w:bCs/>
      <w:szCs w:val="20"/>
    </w:rPr>
  </w:style>
  <w:style w:type="paragraph" w:styleId="TOC30">
    <w:name w:val="toc 3"/>
    <w:basedOn w:val="Index"/>
    <w:uiPriority w:val="39"/>
    <w:pPr>
      <w:suppressLineNumbers w:val="0"/>
      <w:spacing w:after="0"/>
      <w:ind w:left="220"/>
    </w:pPr>
    <w:rPr>
      <w:rFonts w:asciiTheme="minorHAnsi" w:hAnsiTheme="minorHAnsi" w:cstheme="minorHAnsi"/>
      <w:szCs w:val="20"/>
    </w:rPr>
  </w:style>
  <w:style w:type="paragraph" w:styleId="TOC40">
    <w:name w:val="toc 4"/>
    <w:basedOn w:val="Index"/>
    <w:uiPriority w:val="39"/>
    <w:pPr>
      <w:suppressLineNumbers w:val="0"/>
      <w:spacing w:after="0"/>
      <w:ind w:left="440"/>
    </w:pPr>
    <w:rPr>
      <w:rFonts w:asciiTheme="minorHAnsi" w:hAnsiTheme="minorHAnsi" w:cstheme="minorHAnsi"/>
      <w:szCs w:val="20"/>
    </w:rPr>
  </w:style>
  <w:style w:type="paragraph" w:styleId="TOC50">
    <w:name w:val="toc 5"/>
    <w:basedOn w:val="Index"/>
    <w:pPr>
      <w:suppressLineNumbers w:val="0"/>
      <w:spacing w:after="0"/>
      <w:ind w:left="660"/>
    </w:pPr>
    <w:rPr>
      <w:rFonts w:asciiTheme="minorHAnsi" w:hAnsiTheme="minorHAnsi" w:cstheme="minorHAnsi"/>
      <w:szCs w:val="20"/>
    </w:rPr>
  </w:style>
  <w:style w:type="paragraph" w:styleId="Header">
    <w:name w:val="header"/>
    <w:basedOn w:val="Normal"/>
    <w:pPr>
      <w:suppressLineNumbers/>
      <w:tabs>
        <w:tab w:val="center" w:pos="4986"/>
        <w:tab w:val="right" w:pos="9972"/>
      </w:tabs>
    </w:pPr>
    <w:rPr>
      <w:rFonts w:ascii="Arial Narrow" w:hAnsi="Arial Narrow"/>
      <w:b/>
      <w:sz w:val="32"/>
    </w:rPr>
  </w:style>
  <w:style w:type="paragraph" w:customStyle="1" w:styleId="Headerleft">
    <w:name w:val="Header left"/>
    <w:basedOn w:val="Normal"/>
    <w:pPr>
      <w:suppressLineNumbers/>
      <w:pBdr>
        <w:bottom w:val="single" w:sz="1" w:space="1" w:color="000000"/>
      </w:pBdr>
      <w:tabs>
        <w:tab w:val="center" w:pos="4986"/>
        <w:tab w:val="right" w:pos="9972"/>
      </w:tabs>
      <w:spacing w:before="360"/>
    </w:pPr>
    <w:rPr>
      <w:rFonts w:ascii="Univers LT Std 47 Cn Lt" w:hAnsi="Univers LT Std 47 Cn Lt"/>
      <w:b/>
      <w:sz w:val="16"/>
    </w:rPr>
  </w:style>
  <w:style w:type="paragraph" w:styleId="Footer">
    <w:name w:val="footer"/>
    <w:basedOn w:val="Normal"/>
    <w:pPr>
      <w:suppressLineNumbers/>
      <w:pBdr>
        <w:top w:val="single" w:sz="1" w:space="1" w:color="000000"/>
      </w:pBdr>
      <w:tabs>
        <w:tab w:val="center" w:pos="4986"/>
        <w:tab w:val="right" w:pos="10800"/>
      </w:tabs>
      <w:jc w:val="right"/>
    </w:pPr>
    <w:rPr>
      <w:rFonts w:ascii="Arial Narrow" w:hAnsi="Arial Narrow"/>
      <w:b/>
      <w:sz w:val="16"/>
    </w:rPr>
  </w:style>
  <w:style w:type="paragraph" w:customStyle="1" w:styleId="p6">
    <w:name w:val="&lt;p&gt; 6"/>
    <w:basedOn w:val="p5"/>
    <w:pPr>
      <w:ind w:left="1800"/>
    </w:pPr>
  </w:style>
  <w:style w:type="paragraph" w:customStyle="1" w:styleId="titleinexample">
    <w:name w:val="&lt;title&gt; in &lt;example&gt;"/>
    <w:basedOn w:val="Heading"/>
    <w:pPr>
      <w:spacing w:before="0" w:after="0"/>
    </w:pPr>
  </w:style>
  <w:style w:type="paragraph" w:customStyle="1" w:styleId="note2">
    <w:name w:val="&lt;note&gt; 2"/>
    <w:basedOn w:val="note1"/>
    <w:pPr>
      <w:tabs>
        <w:tab w:val="clear" w:pos="1584"/>
        <w:tab w:val="left" w:pos="2880"/>
      </w:tabs>
      <w:spacing w:before="58" w:after="58"/>
      <w:ind w:left="1080"/>
    </w:pPr>
  </w:style>
  <w:style w:type="paragraph" w:customStyle="1" w:styleId="note3">
    <w:name w:val="&lt;note&gt; 3"/>
    <w:basedOn w:val="note2"/>
    <w:pPr>
      <w:tabs>
        <w:tab w:val="clear" w:pos="2880"/>
      </w:tabs>
      <w:spacing w:before="86" w:after="86"/>
      <w:ind w:left="1440" w:right="0"/>
    </w:pPr>
  </w:style>
  <w:style w:type="paragraph" w:customStyle="1" w:styleId="note4">
    <w:name w:val="&lt;note&gt; 4"/>
    <w:basedOn w:val="note3"/>
    <w:pPr>
      <w:tabs>
        <w:tab w:val="left" w:pos="4320"/>
      </w:tabs>
      <w:spacing w:before="202" w:after="432"/>
      <w:ind w:left="1800"/>
    </w:pPr>
  </w:style>
  <w:style w:type="paragraph" w:customStyle="1" w:styleId="note5">
    <w:name w:val="&lt;note&gt; 5"/>
    <w:basedOn w:val="note4"/>
    <w:pPr>
      <w:tabs>
        <w:tab w:val="clear" w:pos="4320"/>
        <w:tab w:val="left" w:pos="5040"/>
      </w:tabs>
      <w:ind w:left="2160"/>
    </w:pPr>
  </w:style>
  <w:style w:type="paragraph" w:customStyle="1" w:styleId="image1">
    <w:name w:val="&lt;image&gt; 1"/>
    <w:basedOn w:val="Text"/>
    <w:pPr>
      <w:keepNext/>
      <w:spacing w:after="0"/>
      <w:ind w:left="173"/>
    </w:pPr>
  </w:style>
  <w:style w:type="paragraph" w:customStyle="1" w:styleId="image2">
    <w:name w:val="&lt;image&gt; 2"/>
    <w:basedOn w:val="image1"/>
    <w:pPr>
      <w:spacing w:before="58"/>
      <w:ind w:left="864"/>
    </w:pPr>
  </w:style>
  <w:style w:type="paragraph" w:customStyle="1" w:styleId="image3">
    <w:name w:val="&lt;image&gt; 3"/>
    <w:basedOn w:val="image2"/>
    <w:pPr>
      <w:ind w:left="720"/>
    </w:pPr>
  </w:style>
  <w:style w:type="paragraph" w:customStyle="1" w:styleId="image4">
    <w:name w:val="&lt;image&gt; 4"/>
    <w:basedOn w:val="image3"/>
    <w:pPr>
      <w:spacing w:before="0"/>
      <w:ind w:left="1080"/>
    </w:pPr>
  </w:style>
  <w:style w:type="paragraph" w:customStyle="1" w:styleId="image5">
    <w:name w:val="&lt;image&gt; 5"/>
    <w:basedOn w:val="image4"/>
    <w:pPr>
      <w:ind w:left="1440"/>
    </w:pPr>
  </w:style>
  <w:style w:type="paragraph" w:customStyle="1" w:styleId="title2infig">
    <w:name w:val="&lt;title&gt; 2 in &lt;fig&gt;"/>
    <w:basedOn w:val="title1infig"/>
    <w:pPr>
      <w:spacing w:before="0" w:after="0"/>
      <w:ind w:left="720"/>
    </w:pPr>
  </w:style>
  <w:style w:type="paragraph" w:customStyle="1" w:styleId="title3infig">
    <w:name w:val="&lt;title&gt; 3 in &lt;fig&gt;"/>
    <w:basedOn w:val="title2infig"/>
    <w:pPr>
      <w:spacing w:after="86"/>
      <w:ind w:left="691"/>
    </w:pPr>
  </w:style>
  <w:style w:type="paragraph" w:customStyle="1" w:styleId="title4infig">
    <w:name w:val="&lt;title&gt; 4 in &lt;fig&gt;"/>
    <w:basedOn w:val="title3infig"/>
    <w:pPr>
      <w:ind w:left="1080"/>
    </w:pPr>
  </w:style>
  <w:style w:type="paragraph" w:customStyle="1" w:styleId="title5infig">
    <w:name w:val="&lt;title&gt; 5 in &lt;fig&gt;"/>
    <w:basedOn w:val="title4infig"/>
    <w:pPr>
      <w:ind w:left="1440"/>
    </w:pPr>
  </w:style>
  <w:style w:type="paragraph" w:customStyle="1" w:styleId="limiddleinol">
    <w:name w:val="&lt;li&gt; middle in &lt;ol&gt;"/>
    <w:basedOn w:val="Numbering1Cont"/>
  </w:style>
  <w:style w:type="paragraph" w:customStyle="1" w:styleId="lilastinol">
    <w:name w:val="&lt;li&gt; last in &lt;ol&gt;"/>
    <w:basedOn w:val="Numbering1End"/>
  </w:style>
  <w:style w:type="paragraph" w:customStyle="1" w:styleId="pre2">
    <w:name w:val="&lt;pre&gt; 2"/>
    <w:basedOn w:val="pre1"/>
    <w:pPr>
      <w:ind w:left="360"/>
    </w:pPr>
  </w:style>
  <w:style w:type="paragraph" w:customStyle="1" w:styleId="pre3">
    <w:name w:val="&lt;pre&gt; 3"/>
    <w:basedOn w:val="pre1"/>
    <w:pPr>
      <w:ind w:left="720"/>
    </w:pPr>
  </w:style>
  <w:style w:type="paragraph" w:customStyle="1" w:styleId="pre4">
    <w:name w:val="&lt;pre&gt; 4"/>
    <w:basedOn w:val="pre1"/>
    <w:pPr>
      <w:spacing w:after="0"/>
      <w:ind w:left="1080"/>
    </w:pPr>
  </w:style>
  <w:style w:type="paragraph" w:customStyle="1" w:styleId="pre5">
    <w:name w:val="&lt;pre&gt; 5"/>
    <w:basedOn w:val="pre1"/>
    <w:pPr>
      <w:spacing w:after="0"/>
      <w:ind w:left="1440"/>
    </w:pPr>
  </w:style>
  <w:style w:type="paragraph" w:customStyle="1" w:styleId="UserIndexHeading">
    <w:name w:val="User Index Heading"/>
    <w:basedOn w:val="Heading"/>
    <w:pPr>
      <w:pageBreakBefore/>
      <w:suppressLineNumbers/>
      <w:spacing w:before="0" w:after="720"/>
      <w:ind w:left="1440"/>
    </w:pPr>
    <w:rPr>
      <w:bCs/>
      <w:sz w:val="32"/>
      <w:szCs w:val="32"/>
    </w:rPr>
  </w:style>
  <w:style w:type="paragraph" w:customStyle="1" w:styleId="title1intable">
    <w:name w:val="&lt;title&gt; 1 in &lt;table&gt;"/>
    <w:basedOn w:val="Table"/>
    <w:pPr>
      <w:keepNext/>
      <w:widowControl/>
      <w:spacing w:before="0" w:after="230"/>
    </w:pPr>
  </w:style>
  <w:style w:type="paragraph" w:customStyle="1" w:styleId="title2intable">
    <w:name w:val="&lt;title&gt; 2 in &lt;table&gt;"/>
    <w:basedOn w:val="title1intable"/>
    <w:pPr>
      <w:spacing w:after="144"/>
      <w:ind w:left="360"/>
    </w:pPr>
  </w:style>
  <w:style w:type="paragraph" w:customStyle="1" w:styleId="title3intable">
    <w:name w:val="&lt;title&gt; 3 in &lt;table&gt;"/>
    <w:basedOn w:val="title2intable"/>
    <w:pPr>
      <w:spacing w:after="0"/>
      <w:ind w:left="720"/>
    </w:pPr>
  </w:style>
  <w:style w:type="paragraph" w:customStyle="1" w:styleId="title4intable">
    <w:name w:val="&lt;title&gt; 4 in &lt;table&gt;"/>
    <w:basedOn w:val="title3intable"/>
    <w:pPr>
      <w:ind w:left="1080"/>
    </w:pPr>
  </w:style>
  <w:style w:type="paragraph" w:customStyle="1" w:styleId="title5intable">
    <w:name w:val="&lt;title&gt; 5 in &lt;table&gt;"/>
    <w:basedOn w:val="title4intable"/>
    <w:pPr>
      <w:ind w:left="1440"/>
    </w:pPr>
  </w:style>
  <w:style w:type="paragraph" w:customStyle="1" w:styleId="Framecontents">
    <w:name w:val="Frame contents"/>
    <w:basedOn w:val="BodyText"/>
  </w:style>
  <w:style w:type="paragraph" w:styleId="IndexHeading">
    <w:name w:val="index heading"/>
    <w:basedOn w:val="Heading"/>
    <w:pPr>
      <w:suppressLineNumbers/>
      <w:spacing w:before="0" w:after="0"/>
    </w:pPr>
    <w:rPr>
      <w:bCs/>
      <w:color w:val="auto"/>
      <w:sz w:val="32"/>
      <w:szCs w:val="32"/>
    </w:rPr>
  </w:style>
  <w:style w:type="paragraph" w:styleId="Index1">
    <w:name w:val="index 1"/>
    <w:basedOn w:val="Index"/>
    <w:pPr>
      <w:spacing w:after="0"/>
    </w:pPr>
  </w:style>
  <w:style w:type="paragraph" w:customStyle="1" w:styleId="IndexSeparator">
    <w:name w:val="Index Separator"/>
    <w:basedOn w:val="IndexHeading"/>
    <w:pPr>
      <w:numPr>
        <w:ilvl w:val="3"/>
        <w:numId w:val="1"/>
      </w:numPr>
      <w:spacing w:before="475"/>
      <w:ind w:left="0" w:firstLine="0"/>
      <w:outlineLvl w:val="3"/>
    </w:pPr>
    <w:rPr>
      <w:rFonts w:ascii="Univers LT Std 47 Cn Lt" w:hAnsi="Univers LT Std 47 Cn Lt"/>
      <w:color w:val="000000"/>
      <w:sz w:val="24"/>
    </w:rPr>
  </w:style>
  <w:style w:type="paragraph" w:customStyle="1" w:styleId="Tableindexheading">
    <w:name w:val="Table index heading"/>
    <w:basedOn w:val="Heading"/>
    <w:pPr>
      <w:suppressLineNumbers/>
      <w:spacing w:before="0" w:after="0"/>
    </w:pPr>
    <w:rPr>
      <w:bCs/>
      <w:sz w:val="32"/>
      <w:szCs w:val="32"/>
    </w:rPr>
  </w:style>
  <w:style w:type="paragraph" w:styleId="Index2">
    <w:name w:val="index 2"/>
    <w:basedOn w:val="Index"/>
    <w:pPr>
      <w:spacing w:after="0"/>
      <w:ind w:left="360"/>
    </w:pPr>
  </w:style>
  <w:style w:type="paragraph" w:styleId="Index3">
    <w:name w:val="index 3"/>
    <w:basedOn w:val="Index"/>
    <w:pPr>
      <w:spacing w:after="0"/>
      <w:ind w:left="720"/>
    </w:pPr>
  </w:style>
  <w:style w:type="paragraph" w:customStyle="1" w:styleId="UserIndex1">
    <w:name w:val="User Index 1"/>
    <w:basedOn w:val="Index"/>
    <w:pPr>
      <w:tabs>
        <w:tab w:val="right" w:leader="dot" w:pos="11412"/>
      </w:tabs>
      <w:spacing w:after="0"/>
      <w:ind w:left="1440" w:right="720"/>
    </w:pPr>
  </w:style>
  <w:style w:type="paragraph" w:customStyle="1" w:styleId="Footerright">
    <w:name w:val="Footer right"/>
    <w:basedOn w:val="Normal"/>
    <w:pPr>
      <w:suppressLineNumbers/>
      <w:pBdr>
        <w:top w:val="single" w:sz="1" w:space="1" w:color="000000"/>
      </w:pBdr>
      <w:tabs>
        <w:tab w:val="right" w:pos="10440"/>
      </w:tabs>
    </w:pPr>
    <w:rPr>
      <w:rFonts w:ascii="Arial Narrow" w:hAnsi="Arial Narrow"/>
      <w:b/>
      <w:sz w:val="16"/>
    </w:rPr>
  </w:style>
  <w:style w:type="paragraph" w:customStyle="1" w:styleId="Footerleft">
    <w:name w:val="Footer left"/>
    <w:basedOn w:val="Normal"/>
    <w:pPr>
      <w:suppressLineNumbers/>
      <w:pBdr>
        <w:top w:val="single" w:sz="1" w:space="1" w:color="000000"/>
      </w:pBdr>
      <w:tabs>
        <w:tab w:val="right" w:pos="10440"/>
      </w:tabs>
    </w:pPr>
    <w:rPr>
      <w:rFonts w:ascii="Univers LT Std 47 Cn Lt" w:hAnsi="Univers LT Std 47 Cn Lt"/>
      <w:b/>
      <w:sz w:val="16"/>
    </w:rPr>
  </w:style>
  <w:style w:type="paragraph" w:customStyle="1" w:styleId="Headerright">
    <w:name w:val="Header right"/>
    <w:basedOn w:val="Normal"/>
    <w:pPr>
      <w:suppressLineNumbers/>
      <w:pBdr>
        <w:bottom w:val="single" w:sz="1" w:space="1" w:color="000000"/>
      </w:pBdr>
      <w:tabs>
        <w:tab w:val="center" w:pos="4986"/>
        <w:tab w:val="right" w:pos="9972"/>
      </w:tabs>
      <w:spacing w:before="360"/>
      <w:jc w:val="right"/>
    </w:pPr>
    <w:rPr>
      <w:rFonts w:ascii="Arial Narrow" w:hAnsi="Arial Narrow"/>
      <w:b/>
      <w:sz w:val="16"/>
    </w:rPr>
  </w:style>
  <w:style w:type="paragraph" w:styleId="TOC6">
    <w:name w:val="toc 6"/>
    <w:basedOn w:val="Index"/>
    <w:pPr>
      <w:suppressLineNumbers w:val="0"/>
      <w:spacing w:after="0"/>
      <w:ind w:left="880"/>
    </w:pPr>
    <w:rPr>
      <w:rFonts w:asciiTheme="minorHAnsi" w:hAnsiTheme="minorHAnsi" w:cstheme="minorHAnsi"/>
      <w:szCs w:val="20"/>
    </w:rPr>
  </w:style>
  <w:style w:type="paragraph" w:styleId="TOC7">
    <w:name w:val="toc 7"/>
    <w:basedOn w:val="Index"/>
    <w:pPr>
      <w:suppressLineNumbers w:val="0"/>
      <w:spacing w:after="0"/>
      <w:ind w:left="1100"/>
    </w:pPr>
    <w:rPr>
      <w:rFonts w:asciiTheme="minorHAnsi" w:hAnsiTheme="minorHAnsi" w:cstheme="minorHAnsi"/>
      <w:szCs w:val="20"/>
    </w:rPr>
  </w:style>
  <w:style w:type="paragraph" w:customStyle="1" w:styleId="title1inpreface">
    <w:name w:val="&lt;title&gt; 1 in &lt;preface&gt;"/>
    <w:basedOn w:val="Heading1"/>
    <w:pPr>
      <w:pBdr>
        <w:bottom w:val="none" w:sz="0" w:space="0" w:color="auto"/>
      </w:pBdr>
      <w:spacing w:after="58"/>
      <w:ind w:left="0"/>
    </w:pPr>
    <w:rPr>
      <w:color w:val="0066CC"/>
    </w:rPr>
  </w:style>
  <w:style w:type="paragraph" w:customStyle="1" w:styleId="title2inpreface">
    <w:name w:val="&lt;title&gt; 2 in &lt;preface&gt;"/>
    <w:basedOn w:val="Heading2"/>
    <w:pPr>
      <w:numPr>
        <w:ilvl w:val="2"/>
        <w:numId w:val="1"/>
      </w:numPr>
      <w:spacing w:before="0" w:after="0"/>
      <w:ind w:left="-1872" w:firstLine="0"/>
      <w:outlineLvl w:val="2"/>
    </w:pPr>
  </w:style>
  <w:style w:type="paragraph" w:customStyle="1" w:styleId="title1innotices">
    <w:name w:val="&lt;title&gt; 1 in &lt;notices&gt;"/>
    <w:basedOn w:val="Heading1"/>
    <w:pPr>
      <w:pageBreakBefore w:val="0"/>
      <w:pBdr>
        <w:bottom w:val="none" w:sz="0" w:space="0" w:color="auto"/>
      </w:pBdr>
      <w:spacing w:after="144"/>
      <w:ind w:left="0"/>
    </w:pPr>
    <w:rPr>
      <w:sz w:val="32"/>
    </w:rPr>
  </w:style>
  <w:style w:type="paragraph" w:customStyle="1" w:styleId="p1innotices">
    <w:name w:val="&lt;p&gt; 1 in &lt;notices&gt;"/>
    <w:basedOn w:val="p1"/>
    <w:pPr>
      <w:spacing w:after="144"/>
    </w:pPr>
    <w:rPr>
      <w:sz w:val="14"/>
    </w:rPr>
  </w:style>
  <w:style w:type="paragraph" w:customStyle="1" w:styleId="title1inchapter">
    <w:name w:val="&lt;title&gt; 1 in &lt;chapter&gt;"/>
    <w:basedOn w:val="Heading1"/>
    <w:pPr>
      <w:numPr>
        <w:numId w:val="1"/>
      </w:numPr>
      <w:pBdr>
        <w:bottom w:val="single" w:sz="8" w:space="1" w:color="008080"/>
      </w:pBdr>
      <w:spacing w:after="144"/>
    </w:pPr>
    <w:rPr>
      <w:color w:val="0066CC"/>
    </w:rPr>
  </w:style>
  <w:style w:type="paragraph" w:customStyle="1" w:styleId="title10inchapter">
    <w:name w:val="&lt;title&gt; 10 in &lt;chapter&gt;"/>
    <w:basedOn w:val="Heading10"/>
    <w:pPr>
      <w:tabs>
        <w:tab w:val="clear" w:pos="1584"/>
      </w:tabs>
      <w:ind w:left="0" w:firstLine="0"/>
    </w:pPr>
  </w:style>
  <w:style w:type="paragraph" w:customStyle="1" w:styleId="title2inchapter">
    <w:name w:val="&lt;title&gt; 2 in &lt;chapter&gt;"/>
    <w:basedOn w:val="Heading2"/>
    <w:pPr>
      <w:pageBreakBefore/>
      <w:numPr>
        <w:ilvl w:val="1"/>
        <w:numId w:val="1"/>
      </w:numPr>
      <w:spacing w:after="86"/>
      <w:ind w:left="0" w:firstLine="0"/>
    </w:pPr>
  </w:style>
  <w:style w:type="paragraph" w:customStyle="1" w:styleId="title3inchapter">
    <w:name w:val="&lt;title&gt; 3 in &lt;chapter&gt;"/>
    <w:basedOn w:val="Heading3"/>
    <w:pPr>
      <w:spacing w:before="173" w:after="173"/>
    </w:pPr>
  </w:style>
  <w:style w:type="paragraph" w:customStyle="1" w:styleId="title4inchapter">
    <w:name w:val="&lt;title&gt; 4 in &lt;chapter&gt;"/>
    <w:basedOn w:val="Heading4"/>
    <w:pPr>
      <w:spacing w:before="58" w:after="58"/>
    </w:pPr>
  </w:style>
  <w:style w:type="paragraph" w:customStyle="1" w:styleId="title5inchapter">
    <w:name w:val="&lt;title&gt; 5 in &lt;chapter&gt;"/>
    <w:basedOn w:val="Heading5"/>
    <w:pPr>
      <w:numPr>
        <w:ilvl w:val="0"/>
        <w:numId w:val="0"/>
      </w:numPr>
      <w:spacing w:before="0" w:after="144"/>
    </w:pPr>
    <w:rPr>
      <w:sz w:val="21"/>
    </w:rPr>
  </w:style>
  <w:style w:type="paragraph" w:customStyle="1" w:styleId="title6inchapter">
    <w:name w:val="&lt;title&gt; 6 in &lt;chapter&gt;"/>
    <w:basedOn w:val="Heading6"/>
    <w:pPr>
      <w:numPr>
        <w:ilvl w:val="0"/>
        <w:numId w:val="0"/>
      </w:numPr>
    </w:pPr>
  </w:style>
  <w:style w:type="paragraph" w:customStyle="1" w:styleId="title7inchapter">
    <w:name w:val="&lt;title&gt; 7 in &lt;chapter&gt;"/>
    <w:basedOn w:val="Heading7"/>
    <w:pPr>
      <w:numPr>
        <w:ilvl w:val="0"/>
        <w:numId w:val="0"/>
      </w:numPr>
    </w:pPr>
  </w:style>
  <w:style w:type="paragraph" w:customStyle="1" w:styleId="title8inchapter">
    <w:name w:val="&lt;title&gt; 8 in &lt;chapter&gt;"/>
    <w:basedOn w:val="Heading8"/>
    <w:pPr>
      <w:numPr>
        <w:ilvl w:val="0"/>
        <w:numId w:val="0"/>
      </w:numPr>
    </w:pPr>
  </w:style>
  <w:style w:type="paragraph" w:customStyle="1" w:styleId="title9inchapter">
    <w:name w:val="&lt;title&gt; 9 in &lt;chapter&gt;"/>
    <w:basedOn w:val="Heading9"/>
    <w:pPr>
      <w:numPr>
        <w:ilvl w:val="0"/>
        <w:numId w:val="0"/>
      </w:numPr>
    </w:pPr>
  </w:style>
  <w:style w:type="paragraph" w:customStyle="1" w:styleId="entryinthead">
    <w:name w:val="&lt;entry&gt; in &lt;thead&gt;"/>
    <w:basedOn w:val="TableHeading"/>
  </w:style>
  <w:style w:type="paragraph" w:customStyle="1" w:styleId="entry">
    <w:name w:val="&lt;entry&gt;"/>
    <w:basedOn w:val="TableContents"/>
    <w:pPr>
      <w:spacing w:before="0" w:after="144"/>
    </w:pPr>
  </w:style>
  <w:style w:type="paragraph" w:customStyle="1" w:styleId="title1inappendix">
    <w:name w:val="&lt;title&gt; 1 in &lt;appendix&gt;"/>
    <w:basedOn w:val="title1inpreface"/>
    <w:pPr>
      <w:pageBreakBefore w:val="0"/>
      <w:spacing w:after="144"/>
    </w:pPr>
  </w:style>
  <w:style w:type="paragraph" w:customStyle="1" w:styleId="title2inappendix">
    <w:name w:val="&lt;title&gt; 2 in &lt;appendix&gt;"/>
    <w:basedOn w:val="Heading2"/>
    <w:pPr>
      <w:pageBreakBefore/>
      <w:spacing w:after="230"/>
    </w:pPr>
  </w:style>
  <w:style w:type="paragraph" w:customStyle="1" w:styleId="cmd">
    <w:name w:val="&lt;cmd&gt;"/>
    <w:basedOn w:val="p1"/>
  </w:style>
  <w:style w:type="paragraph" w:customStyle="1" w:styleId="stepfirstinsteps">
    <w:name w:val="&lt;step&gt; first in &lt;steps&gt;"/>
    <w:basedOn w:val="lifirstinol"/>
    <w:pPr>
      <w:spacing w:before="86" w:after="0"/>
    </w:pPr>
  </w:style>
  <w:style w:type="paragraph" w:customStyle="1" w:styleId="stepmiddleinsteps">
    <w:name w:val="&lt;step&gt; middle in &lt;steps&gt;"/>
    <w:basedOn w:val="stepfirstinsteps"/>
    <w:pPr>
      <w:ind w:left="1900" w:hanging="958"/>
    </w:pPr>
  </w:style>
  <w:style w:type="paragraph" w:customStyle="1" w:styleId="steplastinsteps">
    <w:name w:val="&lt;step&gt; last in &lt;steps&gt;"/>
    <w:basedOn w:val="stepmiddleinsteps"/>
    <w:pPr>
      <w:keepNext/>
    </w:pPr>
  </w:style>
  <w:style w:type="paragraph" w:customStyle="1" w:styleId="substepfirst">
    <w:name w:val="&lt;substep&gt; first"/>
    <w:basedOn w:val="stepfirstinsteps"/>
  </w:style>
  <w:style w:type="paragraph" w:customStyle="1" w:styleId="substeplast">
    <w:name w:val="&lt;substep&gt; last"/>
    <w:basedOn w:val="steplastinsteps"/>
  </w:style>
  <w:style w:type="paragraph" w:customStyle="1" w:styleId="substepmiddle">
    <w:name w:val="&lt;substep&gt; middle"/>
    <w:basedOn w:val="stepmiddleinsteps"/>
  </w:style>
  <w:style w:type="paragraph" w:customStyle="1" w:styleId="stepfirstinsteps-unordered">
    <w:name w:val="&lt;step&gt; first in &lt;steps-unordered&gt;"/>
    <w:basedOn w:val="stepfirstinsteps"/>
  </w:style>
  <w:style w:type="paragraph" w:customStyle="1" w:styleId="steplastinsteps-unordered">
    <w:name w:val="&lt;step&gt; last in &lt;steps-unordered&gt;"/>
    <w:basedOn w:val="steplastinsteps"/>
  </w:style>
  <w:style w:type="paragraph" w:customStyle="1" w:styleId="stepmiddleinsteps-unordered">
    <w:name w:val="&lt;step&gt; middle in &lt;steps-unordered&gt;"/>
    <w:basedOn w:val="stepmiddleinsteps"/>
  </w:style>
  <w:style w:type="paragraph" w:customStyle="1" w:styleId="choicefirst">
    <w:name w:val="&lt;choice&gt; first"/>
    <w:basedOn w:val="substepfirst"/>
  </w:style>
  <w:style w:type="paragraph" w:customStyle="1" w:styleId="choicelast">
    <w:name w:val="&lt;choice&gt; last"/>
    <w:basedOn w:val="substeplast"/>
  </w:style>
  <w:style w:type="paragraph" w:customStyle="1" w:styleId="choicemiddle">
    <w:name w:val="&lt;choice&gt; middle"/>
    <w:basedOn w:val="substepmiddle"/>
  </w:style>
  <w:style w:type="paragraph" w:customStyle="1" w:styleId="chhead">
    <w:name w:val="&lt;chhead&gt;"/>
    <w:basedOn w:val="TableHeading"/>
  </w:style>
  <w:style w:type="paragraph" w:customStyle="1" w:styleId="choption">
    <w:name w:val="&lt;choption&gt;"/>
    <w:basedOn w:val="stentry"/>
    <w:rPr>
      <w:b/>
    </w:rPr>
  </w:style>
  <w:style w:type="paragraph" w:customStyle="1" w:styleId="chdesc">
    <w:name w:val="&lt;chdesc&gt;"/>
    <w:basedOn w:val="stentry"/>
  </w:style>
  <w:style w:type="paragraph" w:customStyle="1" w:styleId="stepresult">
    <w:name w:val="&lt;stepresult&gt;"/>
    <w:basedOn w:val="p2"/>
    <w:pPr>
      <w:spacing w:before="58" w:after="0"/>
      <w:ind w:left="562"/>
    </w:pPr>
  </w:style>
  <w:style w:type="paragraph" w:customStyle="1" w:styleId="infoinstepinsteps">
    <w:name w:val="&lt;info&gt; in &lt;step&gt; in &lt;steps&gt;"/>
    <w:basedOn w:val="p2"/>
    <w:pPr>
      <w:spacing w:before="29" w:after="29"/>
      <w:ind w:left="576"/>
    </w:pPr>
  </w:style>
  <w:style w:type="paragraph" w:customStyle="1" w:styleId="tutorialinfo">
    <w:name w:val="&lt;tutorialinfo&gt;"/>
    <w:basedOn w:val="p2"/>
    <w:pPr>
      <w:spacing w:before="29" w:after="29"/>
    </w:pPr>
  </w:style>
  <w:style w:type="paragraph" w:customStyle="1" w:styleId="stepxmp">
    <w:name w:val="&lt;stepxmp&gt;"/>
    <w:basedOn w:val="p2"/>
    <w:pPr>
      <w:spacing w:before="29" w:after="29"/>
    </w:pPr>
  </w:style>
  <w:style w:type="paragraph" w:customStyle="1" w:styleId="stepsStartLabel">
    <w:name w:val="&lt;steps&gt; Start Label"/>
    <w:basedOn w:val="Heading"/>
    <w:pPr>
      <w:pBdr>
        <w:bottom w:val="single" w:sz="20" w:space="7" w:color="808080"/>
      </w:pBdr>
      <w:spacing w:before="0" w:after="0"/>
    </w:pPr>
    <w:rPr>
      <w:sz w:val="24"/>
    </w:rPr>
  </w:style>
  <w:style w:type="paragraph" w:customStyle="1" w:styleId="stepsEndLabel">
    <w:name w:val="&lt;steps&gt; End Label"/>
    <w:basedOn w:val="stepsStartLabel"/>
    <w:pPr>
      <w:keepNext w:val="0"/>
      <w:pBdr>
        <w:top w:val="single" w:sz="20" w:space="11" w:color="808080"/>
        <w:bottom w:val="none" w:sz="0" w:space="0" w:color="auto"/>
      </w:pBdr>
      <w:spacing w:before="115" w:line="144" w:lineRule="exact"/>
    </w:pPr>
    <w:rPr>
      <w:sz w:val="21"/>
    </w:rPr>
  </w:style>
  <w:style w:type="paragraph" w:customStyle="1" w:styleId="stepresultinsubstep">
    <w:name w:val="&lt;stepresult&gt; in &lt;substep&gt;"/>
    <w:basedOn w:val="stepresult"/>
    <w:pPr>
      <w:spacing w:before="29" w:after="29"/>
      <w:ind w:left="720"/>
    </w:pPr>
  </w:style>
  <w:style w:type="paragraph" w:customStyle="1" w:styleId="stepxmpinsubstep">
    <w:name w:val="&lt;stepxmp&gt; in &lt;substep&gt;"/>
    <w:basedOn w:val="stepxmp"/>
    <w:pPr>
      <w:spacing w:before="0" w:after="0"/>
      <w:ind w:left="720"/>
    </w:pPr>
  </w:style>
  <w:style w:type="paragraph" w:customStyle="1" w:styleId="tutorialinfoinsubstep">
    <w:name w:val="&lt;tutorialinfo&gt; in &lt;substep&gt;"/>
    <w:basedOn w:val="tutorialinfo"/>
    <w:pPr>
      <w:spacing w:before="0" w:after="0"/>
      <w:ind w:left="720"/>
    </w:pPr>
  </w:style>
  <w:style w:type="paragraph" w:customStyle="1" w:styleId="infoinsubstepinsteps">
    <w:name w:val="&lt;info&gt; in &lt;substep&gt; in &lt;steps&gt;"/>
    <w:basedOn w:val="infoinstepinsteps"/>
    <w:pPr>
      <w:ind w:left="720"/>
    </w:pPr>
  </w:style>
  <w:style w:type="paragraph" w:customStyle="1" w:styleId="NoteLabel0">
    <w:name w:val="Note Label"/>
    <w:basedOn w:val="Heading"/>
    <w:pPr>
      <w:pBdr>
        <w:top w:val="single" w:sz="4" w:space="1" w:color="000000"/>
      </w:pBdr>
      <w:spacing w:before="389" w:after="115"/>
      <w:jc w:val="right"/>
    </w:pPr>
    <w:rPr>
      <w:sz w:val="18"/>
    </w:rPr>
  </w:style>
  <w:style w:type="paragraph" w:customStyle="1" w:styleId="NoteStart">
    <w:name w:val="Note Start"/>
    <w:basedOn w:val="note1"/>
    <w:pPr>
      <w:pBdr>
        <w:top w:val="single" w:sz="4" w:space="1" w:color="000000"/>
      </w:pBdr>
      <w:spacing w:before="144" w:after="144"/>
    </w:pPr>
    <w:rPr>
      <w:sz w:val="20"/>
    </w:rPr>
  </w:style>
  <w:style w:type="paragraph" w:customStyle="1" w:styleId="NoteEnd">
    <w:name w:val="Note End"/>
    <w:basedOn w:val="NoteStart"/>
    <w:pPr>
      <w:spacing w:before="0" w:after="0"/>
    </w:pPr>
  </w:style>
  <w:style w:type="paragraph" w:customStyle="1" w:styleId="msgblock1">
    <w:name w:val="&lt;msgblock&gt; 1"/>
    <w:basedOn w:val="pre1"/>
    <w:rPr>
      <w:sz w:val="18"/>
    </w:rPr>
  </w:style>
  <w:style w:type="paragraph" w:customStyle="1" w:styleId="msgblock2">
    <w:name w:val="&lt;msgblock&gt; 2"/>
    <w:basedOn w:val="msgblock1"/>
  </w:style>
  <w:style w:type="paragraph" w:customStyle="1" w:styleId="msgblock3">
    <w:name w:val="&lt;msgblock&gt; 3"/>
    <w:basedOn w:val="msgblock2"/>
  </w:style>
  <w:style w:type="paragraph" w:customStyle="1" w:styleId="prereq">
    <w:name w:val="&lt;prereq&gt;"/>
    <w:basedOn w:val="p1"/>
  </w:style>
  <w:style w:type="paragraph" w:customStyle="1" w:styleId="context">
    <w:name w:val="&lt;context&gt;"/>
    <w:basedOn w:val="p1"/>
  </w:style>
  <w:style w:type="paragraph" w:customStyle="1" w:styleId="stepsection">
    <w:name w:val="&lt;stepsection&gt;"/>
    <w:basedOn w:val="p1"/>
  </w:style>
  <w:style w:type="paragraph" w:customStyle="1" w:styleId="result">
    <w:name w:val="&lt;result&gt;"/>
    <w:basedOn w:val="p1"/>
    <w:pPr>
      <w:spacing w:before="115" w:after="0"/>
    </w:pPr>
  </w:style>
  <w:style w:type="paragraph" w:customStyle="1" w:styleId="postreq">
    <w:name w:val="&lt;postreq&gt;"/>
    <w:basedOn w:val="p1"/>
  </w:style>
  <w:style w:type="paragraph" w:customStyle="1" w:styleId="IndexPageBreak">
    <w:name w:val="Index Page Break"/>
    <w:basedOn w:val="p1"/>
    <w:pPr>
      <w:keepNext/>
      <w:pageBreakBefore/>
      <w:widowControl w:val="0"/>
      <w:spacing w:after="0" w:line="29" w:lineRule="exact"/>
    </w:pPr>
    <w:rPr>
      <w:sz w:val="4"/>
    </w:rPr>
  </w:style>
  <w:style w:type="paragraph" w:customStyle="1" w:styleId="infoinstepinsteps-unordered">
    <w:name w:val="&lt;info&gt; in &lt;step&gt; in &lt;steps-unordered&gt;"/>
    <w:basedOn w:val="infoinstepinsteps"/>
    <w:pPr>
      <w:ind w:left="720"/>
    </w:pPr>
  </w:style>
  <w:style w:type="paragraph" w:customStyle="1" w:styleId="infoinsubstepinsteps-unordered">
    <w:name w:val="&lt;info&gt; in &lt;substep&gt; in &lt;steps-unordered&gt;"/>
    <w:basedOn w:val="infoinsubstepinsteps"/>
  </w:style>
  <w:style w:type="paragraph" w:customStyle="1" w:styleId="prophead">
    <w:name w:val="&lt;prophead&gt;"/>
    <w:basedOn w:val="TableHeading"/>
  </w:style>
  <w:style w:type="paragraph" w:customStyle="1" w:styleId="proptype">
    <w:name w:val="&lt;proptype&gt;"/>
    <w:basedOn w:val="choption"/>
  </w:style>
  <w:style w:type="paragraph" w:customStyle="1" w:styleId="propvalue">
    <w:name w:val="&lt;propvalue&gt;"/>
    <w:basedOn w:val="chdesc"/>
  </w:style>
  <w:style w:type="paragraph" w:customStyle="1" w:styleId="propdesc">
    <w:name w:val="&lt;propdesc&gt;"/>
    <w:basedOn w:val="chdesc"/>
  </w:style>
  <w:style w:type="paragraph" w:customStyle="1" w:styleId="prelreqs">
    <w:name w:val="&lt;prelreqs&gt;"/>
    <w:basedOn w:val="Heading"/>
    <w:rPr>
      <w:sz w:val="24"/>
    </w:rPr>
  </w:style>
  <w:style w:type="paragraph" w:customStyle="1" w:styleId="closereqs">
    <w:name w:val="&lt;closereqs&gt;"/>
    <w:basedOn w:val="Heading"/>
    <w:rPr>
      <w:sz w:val="24"/>
    </w:rPr>
  </w:style>
  <w:style w:type="paragraph" w:customStyle="1" w:styleId="reqconds">
    <w:name w:val="&lt;reqconds&gt;"/>
    <w:basedOn w:val="titleinsection"/>
    <w:rPr>
      <w:sz w:val="24"/>
    </w:rPr>
  </w:style>
  <w:style w:type="paragraph" w:customStyle="1" w:styleId="reqpers">
    <w:name w:val="&lt;reqpers&gt;"/>
    <w:basedOn w:val="titleinsection"/>
    <w:rPr>
      <w:sz w:val="24"/>
    </w:rPr>
  </w:style>
  <w:style w:type="paragraph" w:customStyle="1" w:styleId="safety">
    <w:name w:val="&lt;safety&gt;"/>
    <w:basedOn w:val="titleinsection"/>
    <w:rPr>
      <w:sz w:val="24"/>
    </w:rPr>
  </w:style>
  <w:style w:type="paragraph" w:customStyle="1" w:styleId="spares">
    <w:name w:val="&lt;spares&gt;"/>
    <w:basedOn w:val="titleinsection"/>
    <w:rPr>
      <w:sz w:val="24"/>
    </w:rPr>
  </w:style>
  <w:style w:type="paragraph" w:customStyle="1" w:styleId="supequip">
    <w:name w:val="&lt;supequip&gt;"/>
    <w:basedOn w:val="titleinsection"/>
    <w:rPr>
      <w:sz w:val="24"/>
    </w:rPr>
  </w:style>
  <w:style w:type="paragraph" w:customStyle="1" w:styleId="supplies">
    <w:name w:val="&lt;supplies&gt;"/>
    <w:basedOn w:val="titleinsection"/>
    <w:rPr>
      <w:sz w:val="24"/>
    </w:rPr>
  </w:style>
  <w:style w:type="paragraph" w:customStyle="1" w:styleId="shortdesc">
    <w:name w:val="&lt;shortdesc&gt;"/>
    <w:basedOn w:val="Text"/>
    <w:pPr>
      <w:spacing w:after="144"/>
    </w:pPr>
  </w:style>
  <w:style w:type="paragraph" w:customStyle="1" w:styleId="abstract">
    <w:name w:val="&lt;abstract&gt;"/>
    <w:basedOn w:val="Text"/>
  </w:style>
  <w:style w:type="paragraph" w:customStyle="1" w:styleId="codeblock1">
    <w:name w:val="&lt;codeblock&gt; 1"/>
    <w:basedOn w:val="pre1"/>
    <w:rPr>
      <w:sz w:val="18"/>
    </w:rPr>
  </w:style>
  <w:style w:type="paragraph" w:customStyle="1" w:styleId="codeblock2">
    <w:name w:val="&lt;codeblock&gt; 2"/>
    <w:basedOn w:val="codeblock1"/>
    <w:pPr>
      <w:spacing w:before="29" w:after="29"/>
      <w:ind w:left="360"/>
    </w:pPr>
  </w:style>
  <w:style w:type="paragraph" w:customStyle="1" w:styleId="codeblock3">
    <w:name w:val="&lt;codeblock&gt; 3"/>
    <w:basedOn w:val="codeblock2"/>
    <w:pPr>
      <w:spacing w:before="0" w:after="0"/>
      <w:ind w:left="720"/>
    </w:pPr>
  </w:style>
  <w:style w:type="paragraph" w:customStyle="1" w:styleId="codeblock4">
    <w:name w:val="&lt;codeblock&gt; 4"/>
    <w:basedOn w:val="codeblock3"/>
    <w:pPr>
      <w:ind w:left="1080"/>
    </w:pPr>
  </w:style>
  <w:style w:type="paragraph" w:customStyle="1" w:styleId="codeblock5">
    <w:name w:val="&lt;codeblock&gt; 5"/>
    <w:basedOn w:val="codeblock4"/>
    <w:pPr>
      <w:ind w:left="1440"/>
    </w:pPr>
  </w:style>
  <w:style w:type="paragraph" w:customStyle="1" w:styleId="TaskLabel">
    <w:name w:val="Task Label"/>
    <w:basedOn w:val="titleinsection"/>
  </w:style>
  <w:style w:type="paragraph" w:customStyle="1" w:styleId="pt">
    <w:name w:val="&lt;pt&gt;"/>
    <w:basedOn w:val="dt"/>
  </w:style>
  <w:style w:type="paragraph" w:customStyle="1" w:styleId="pd">
    <w:name w:val="&lt;pd&gt;"/>
    <w:basedOn w:val="dd"/>
  </w:style>
  <w:style w:type="paragraph" w:customStyle="1" w:styleId="lq1">
    <w:name w:val="&lt;lq&gt; 1"/>
    <w:basedOn w:val="p1"/>
    <w:pPr>
      <w:spacing w:after="0"/>
      <w:ind w:left="360" w:right="360"/>
    </w:pPr>
  </w:style>
  <w:style w:type="paragraph" w:customStyle="1" w:styleId="lq2">
    <w:name w:val="&lt;lq&gt; 2"/>
    <w:basedOn w:val="p2"/>
    <w:pPr>
      <w:spacing w:after="0"/>
      <w:ind w:left="720" w:right="360"/>
    </w:pPr>
  </w:style>
  <w:style w:type="paragraph" w:customStyle="1" w:styleId="lq3">
    <w:name w:val="&lt;lq&gt; 3"/>
    <w:basedOn w:val="p3"/>
    <w:pPr>
      <w:spacing w:after="0"/>
      <w:ind w:left="1080" w:right="360"/>
    </w:pPr>
  </w:style>
  <w:style w:type="paragraph" w:customStyle="1" w:styleId="lq4">
    <w:name w:val="&lt;lq&gt; 4"/>
    <w:basedOn w:val="p4"/>
    <w:pPr>
      <w:ind w:left="1440" w:right="360"/>
    </w:pPr>
  </w:style>
  <w:style w:type="paragraph" w:customStyle="1" w:styleId="lq5">
    <w:name w:val="&lt;lq&gt; 5"/>
    <w:basedOn w:val="p5"/>
    <w:pPr>
      <w:ind w:left="1800" w:right="360"/>
    </w:pPr>
  </w:style>
  <w:style w:type="paragraph" w:customStyle="1" w:styleId="lines1">
    <w:name w:val="&lt;lines&gt; 1"/>
    <w:basedOn w:val="p1"/>
  </w:style>
  <w:style w:type="paragraph" w:customStyle="1" w:styleId="lines2">
    <w:name w:val="&lt;lines&gt; 2"/>
    <w:basedOn w:val="p2"/>
  </w:style>
  <w:style w:type="paragraph" w:customStyle="1" w:styleId="lines3">
    <w:name w:val="&lt;lines&gt; 3"/>
    <w:basedOn w:val="p3"/>
  </w:style>
  <w:style w:type="paragraph" w:customStyle="1" w:styleId="lines4">
    <w:name w:val="&lt;lines&gt; 4"/>
    <w:basedOn w:val="p4"/>
  </w:style>
  <w:style w:type="paragraph" w:customStyle="1" w:styleId="lines5">
    <w:name w:val="&lt;lines&gt; 5"/>
    <w:basedOn w:val="p5"/>
  </w:style>
  <w:style w:type="paragraph" w:styleId="EndnoteText">
    <w:name w:val="endnote text"/>
    <w:basedOn w:val="Normal"/>
    <w:pPr>
      <w:suppressLineNumbers/>
      <w:spacing w:after="0"/>
      <w:ind w:left="283" w:hanging="283"/>
    </w:pPr>
    <w:rPr>
      <w:sz w:val="16"/>
      <w:szCs w:val="20"/>
    </w:rPr>
  </w:style>
  <w:style w:type="paragraph" w:customStyle="1" w:styleId="syntaxdiagram1">
    <w:name w:val="&lt;syntaxdiagram&gt; 1"/>
    <w:basedOn w:val="pre1"/>
  </w:style>
  <w:style w:type="paragraph" w:customStyle="1" w:styleId="syntaxdiagram2">
    <w:name w:val="&lt;syntaxdiagram&gt; 2"/>
    <w:basedOn w:val="pre2"/>
  </w:style>
  <w:style w:type="paragraph" w:customStyle="1" w:styleId="syntaxdiagram3">
    <w:name w:val="&lt;syntaxdiagram&gt; 3"/>
    <w:basedOn w:val="pre3"/>
  </w:style>
  <w:style w:type="paragraph" w:customStyle="1" w:styleId="syntaxdiagram4">
    <w:name w:val="&lt;syntaxdiagram&gt; 4"/>
    <w:basedOn w:val="pre4"/>
  </w:style>
  <w:style w:type="paragraph" w:customStyle="1" w:styleId="syntaxdiagram5">
    <w:name w:val="&lt;syntaxdiagram&gt; 5"/>
    <w:basedOn w:val="pre5"/>
  </w:style>
  <w:style w:type="paragraph" w:customStyle="1" w:styleId="title1insyntaxdiagram">
    <w:name w:val="&lt;title&gt; 1 in &lt;syntaxdiagram&gt;"/>
    <w:basedOn w:val="title1infig"/>
  </w:style>
  <w:style w:type="paragraph" w:customStyle="1" w:styleId="title2insyntaxdiagram">
    <w:name w:val="&lt;title&gt; 2 in &lt;syntaxdiagram&gt;"/>
    <w:basedOn w:val="title2infig"/>
  </w:style>
  <w:style w:type="paragraph" w:customStyle="1" w:styleId="title3insyntaxdiagram">
    <w:name w:val="&lt;title&gt; 3 in &lt;syntaxdiagram&gt;"/>
    <w:basedOn w:val="title3infig"/>
  </w:style>
  <w:style w:type="paragraph" w:customStyle="1" w:styleId="title4insyntaxdiagram">
    <w:name w:val="&lt;title&gt; 4 in &lt;syntaxdiagram&gt;"/>
    <w:basedOn w:val="title4infig"/>
  </w:style>
  <w:style w:type="paragraph" w:customStyle="1" w:styleId="title5insyntaxdiagram">
    <w:name w:val="&lt;title&gt; 5 in &lt;syntaxdiagram&gt;"/>
    <w:basedOn w:val="title5infig"/>
  </w:style>
  <w:style w:type="paragraph" w:customStyle="1" w:styleId="title3inpreface">
    <w:name w:val="&lt;title&gt; 3 in &lt;preface&gt;"/>
    <w:basedOn w:val="Heading3"/>
  </w:style>
  <w:style w:type="paragraph" w:customStyle="1" w:styleId="title2innotices">
    <w:name w:val="&lt;title&gt; 2 in &lt;notices&gt;"/>
    <w:basedOn w:val="Heading2"/>
  </w:style>
  <w:style w:type="paragraph" w:customStyle="1" w:styleId="titleinsection">
    <w:name w:val="&lt;title&gt; in &lt;section&gt;"/>
    <w:basedOn w:val="Heading"/>
  </w:style>
  <w:style w:type="paragraph" w:customStyle="1" w:styleId="HorizontalLine">
    <w:name w:val="Horizontal Line"/>
    <w:basedOn w:val="Normal"/>
    <w:next w:val="BodyText"/>
    <w:pPr>
      <w:suppressLineNumbers/>
      <w:pBdr>
        <w:bottom w:val="double" w:sz="1" w:space="0" w:color="808080"/>
      </w:pBdr>
      <w:spacing w:after="283"/>
    </w:pPr>
    <w:rPr>
      <w:sz w:val="12"/>
      <w:szCs w:val="12"/>
    </w:rPr>
  </w:style>
  <w:style w:type="paragraph" w:customStyle="1" w:styleId="screen1">
    <w:name w:val="&lt;screen&gt; 1"/>
    <w:basedOn w:val="pre1"/>
    <w:rPr>
      <w:sz w:val="18"/>
    </w:rPr>
  </w:style>
  <w:style w:type="paragraph" w:customStyle="1" w:styleId="screen2">
    <w:name w:val="&lt;screen&gt; 2"/>
    <w:basedOn w:val="pre2"/>
  </w:style>
  <w:style w:type="paragraph" w:customStyle="1" w:styleId="screen3">
    <w:name w:val="&lt;screen&gt; 3"/>
    <w:basedOn w:val="pre3"/>
  </w:style>
  <w:style w:type="paragraph" w:customStyle="1" w:styleId="screen4">
    <w:name w:val="&lt;screen&gt; 4"/>
    <w:basedOn w:val="pre4"/>
  </w:style>
  <w:style w:type="paragraph" w:customStyle="1" w:styleId="screen5">
    <w:name w:val="&lt;screen&gt; 5"/>
    <w:basedOn w:val="pre5"/>
  </w:style>
  <w:style w:type="paragraph" w:customStyle="1" w:styleId="dlhead">
    <w:name w:val="&lt;dlhead&gt;"/>
    <w:basedOn w:val="TableHeading"/>
    <w:pPr>
      <w:spacing w:after="14"/>
    </w:pPr>
  </w:style>
  <w:style w:type="paragraph" w:customStyle="1" w:styleId="Portraitinchapter">
    <w:name w:val="Portrait in &lt;chapter&gt;"/>
    <w:basedOn w:val="Normal"/>
    <w:pPr>
      <w:spacing w:after="0" w:line="29" w:lineRule="exact"/>
    </w:pPr>
    <w:rPr>
      <w:sz w:val="4"/>
    </w:rPr>
  </w:style>
  <w:style w:type="paragraph" w:customStyle="1" w:styleId="Landscapeinchapter">
    <w:name w:val="Landscape in &lt;chapter&gt;"/>
    <w:basedOn w:val="Normal"/>
  </w:style>
  <w:style w:type="paragraph" w:customStyle="1" w:styleId="title1inabbrevlist">
    <w:name w:val="&lt;title&gt; 1 in &lt;abbrevlist&gt;"/>
    <w:basedOn w:val="title1inappendix"/>
    <w:pPr>
      <w:pageBreakBefore/>
    </w:pPr>
  </w:style>
  <w:style w:type="paragraph" w:customStyle="1" w:styleId="title1inamendments">
    <w:name w:val="&lt;title&gt; 1 in &lt;amendments&gt;"/>
    <w:basedOn w:val="title1inabbrevlist"/>
  </w:style>
  <w:style w:type="paragraph" w:customStyle="1" w:styleId="BibliographyHeading">
    <w:name w:val="Bibliography Heading"/>
    <w:basedOn w:val="Heading"/>
    <w:pPr>
      <w:suppressLineNumbers/>
      <w:spacing w:before="0" w:after="0"/>
    </w:pPr>
    <w:rPr>
      <w:bCs/>
      <w:sz w:val="32"/>
      <w:szCs w:val="32"/>
    </w:rPr>
  </w:style>
  <w:style w:type="paragraph" w:customStyle="1" w:styleId="title1inglossarylist">
    <w:name w:val="&lt;title&gt; 1 in &lt;glossarylist&gt;"/>
    <w:basedOn w:val="title1inchapter"/>
    <w:pPr>
      <w:numPr>
        <w:numId w:val="0"/>
      </w:numPr>
    </w:pPr>
  </w:style>
  <w:style w:type="paragraph" w:customStyle="1" w:styleId="title2inglossarylist">
    <w:name w:val="&lt;title&gt; 2 in &lt;glossarylist&gt;"/>
    <w:basedOn w:val="title2inchapter"/>
    <w:pPr>
      <w:pageBreakBefore w:val="0"/>
      <w:numPr>
        <w:ilvl w:val="0"/>
        <w:numId w:val="0"/>
      </w:numPr>
    </w:pPr>
  </w:style>
  <w:style w:type="paragraph" w:styleId="TOCHeading">
    <w:name w:val="TOC Heading"/>
    <w:basedOn w:val="Heading1"/>
    <w:next w:val="Normal"/>
    <w:uiPriority w:val="39"/>
    <w:semiHidden/>
    <w:unhideWhenUsed/>
    <w:qFormat/>
    <w:rsid w:val="00AB4023"/>
    <w:pPr>
      <w:keepLines/>
      <w:pageBreakBefore w:val="0"/>
      <w:widowControl/>
      <w:pBdr>
        <w:bottom w:val="none" w:sz="0" w:space="0" w:color="auto"/>
      </w:pBdr>
      <w:suppressAutoHyphens w:val="0"/>
      <w:spacing w:before="480" w:after="0" w:line="276" w:lineRule="auto"/>
      <w:ind w:left="0"/>
      <w:outlineLvl w:val="9"/>
    </w:pPr>
    <w:rPr>
      <w:rFonts w:ascii="Cambria" w:eastAsia="MS Gothic" w:hAnsi="Cambria" w:cs="Times New Roman"/>
      <w:color w:val="365F91"/>
      <w:kern w:val="0"/>
      <w:sz w:val="28"/>
      <w:szCs w:val="28"/>
      <w:lang w:eastAsia="ja-JP" w:bidi="ar-SA"/>
    </w:rPr>
  </w:style>
  <w:style w:type="paragraph" w:styleId="BalloonText">
    <w:name w:val="Balloon Text"/>
    <w:basedOn w:val="Normal"/>
    <w:link w:val="BalloonTextChar"/>
    <w:uiPriority w:val="99"/>
    <w:semiHidden/>
    <w:unhideWhenUsed/>
    <w:rsid w:val="001E53F4"/>
    <w:pPr>
      <w:spacing w:after="0"/>
    </w:pPr>
    <w:rPr>
      <w:rFonts w:ascii="Tahoma" w:hAnsi="Tahoma"/>
      <w:sz w:val="16"/>
      <w:szCs w:val="14"/>
    </w:rPr>
  </w:style>
  <w:style w:type="character" w:customStyle="1" w:styleId="BalloonTextChar">
    <w:name w:val="Balloon Text Char"/>
    <w:basedOn w:val="DefaultParagraphFont"/>
    <w:link w:val="BalloonText"/>
    <w:uiPriority w:val="99"/>
    <w:semiHidden/>
    <w:rsid w:val="001E53F4"/>
    <w:rPr>
      <w:rFonts w:ascii="Tahoma" w:eastAsia="SimSun" w:hAnsi="Tahoma" w:cs="Mangal"/>
      <w:kern w:val="1"/>
      <w:sz w:val="16"/>
      <w:szCs w:val="14"/>
      <w:lang w:eastAsia="hi-IN" w:bidi="hi-IN"/>
    </w:rPr>
  </w:style>
  <w:style w:type="paragraph" w:styleId="TOC8">
    <w:name w:val="toc 8"/>
    <w:basedOn w:val="Normal"/>
    <w:next w:val="Normal"/>
    <w:autoRedefine/>
    <w:uiPriority w:val="39"/>
    <w:unhideWhenUsed/>
    <w:rsid w:val="003E7B1E"/>
    <w:pPr>
      <w:spacing w:after="0"/>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3E7B1E"/>
    <w:pPr>
      <w:spacing w:after="0"/>
      <w:ind w:left="154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117" Type="http://schemas.openxmlformats.org/officeDocument/2006/relationships/footer" Target="footer39.xml"/><Relationship Id="rId21" Type="http://schemas.openxmlformats.org/officeDocument/2006/relationships/image" Target="media/image8.png"/><Relationship Id="rId42" Type="http://schemas.openxmlformats.org/officeDocument/2006/relationships/image" Target="media/image17.png"/><Relationship Id="rId47" Type="http://schemas.openxmlformats.org/officeDocument/2006/relationships/footer" Target="footer10.xml"/><Relationship Id="rId63" Type="http://schemas.openxmlformats.org/officeDocument/2006/relationships/header" Target="header18.xml"/><Relationship Id="rId68" Type="http://schemas.openxmlformats.org/officeDocument/2006/relationships/image" Target="media/image25.png"/><Relationship Id="rId84" Type="http://schemas.openxmlformats.org/officeDocument/2006/relationships/footer" Target="footer24.xml"/><Relationship Id="rId89" Type="http://schemas.openxmlformats.org/officeDocument/2006/relationships/footer" Target="footer26.xml"/><Relationship Id="rId112" Type="http://schemas.openxmlformats.org/officeDocument/2006/relationships/header" Target="header37.xml"/><Relationship Id="rId16" Type="http://schemas.openxmlformats.org/officeDocument/2006/relationships/image" Target="media/image3.png"/><Relationship Id="rId107" Type="http://schemas.openxmlformats.org/officeDocument/2006/relationships/header" Target="header35.xml"/><Relationship Id="rId11" Type="http://schemas.openxmlformats.org/officeDocument/2006/relationships/footer" Target="footer2.xml"/><Relationship Id="rId32" Type="http://schemas.openxmlformats.org/officeDocument/2006/relationships/header" Target="header6.xml"/><Relationship Id="rId37" Type="http://schemas.openxmlformats.org/officeDocument/2006/relationships/footer" Target="footer7.xml"/><Relationship Id="rId53" Type="http://schemas.openxmlformats.org/officeDocument/2006/relationships/footer" Target="footer13.xml"/><Relationship Id="rId58" Type="http://schemas.openxmlformats.org/officeDocument/2006/relationships/image" Target="media/image21.png"/><Relationship Id="rId74" Type="http://schemas.openxmlformats.org/officeDocument/2006/relationships/header" Target="header21.xml"/><Relationship Id="rId79" Type="http://schemas.openxmlformats.org/officeDocument/2006/relationships/header" Target="header22.xml"/><Relationship Id="rId102" Type="http://schemas.openxmlformats.org/officeDocument/2006/relationships/footer" Target="footer31.xml"/><Relationship Id="rId123" Type="http://schemas.openxmlformats.org/officeDocument/2006/relationships/footer" Target="footer42.xml"/><Relationship Id="rId5" Type="http://schemas.openxmlformats.org/officeDocument/2006/relationships/webSettings" Target="webSettings.xml"/><Relationship Id="rId90" Type="http://schemas.openxmlformats.org/officeDocument/2006/relationships/header" Target="header27.xml"/><Relationship Id="rId95" Type="http://schemas.openxmlformats.org/officeDocument/2006/relationships/footer" Target="footer29.xml"/><Relationship Id="rId22" Type="http://schemas.openxmlformats.org/officeDocument/2006/relationships/image" Target="media/image9.png"/><Relationship Id="rId27" Type="http://schemas.openxmlformats.org/officeDocument/2006/relationships/image" Target="media/image14.png"/><Relationship Id="rId43" Type="http://schemas.openxmlformats.org/officeDocument/2006/relationships/image" Target="media/image18.png"/><Relationship Id="rId48" Type="http://schemas.openxmlformats.org/officeDocument/2006/relationships/footer" Target="footer11.xml"/><Relationship Id="rId64" Type="http://schemas.openxmlformats.org/officeDocument/2006/relationships/footer" Target="footer18.xml"/><Relationship Id="rId69" Type="http://schemas.openxmlformats.org/officeDocument/2006/relationships/image" Target="media/image26.png"/><Relationship Id="rId113" Type="http://schemas.openxmlformats.org/officeDocument/2006/relationships/header" Target="header38.xml"/><Relationship Id="rId118" Type="http://schemas.openxmlformats.org/officeDocument/2006/relationships/header" Target="header40.xml"/><Relationship Id="rId80" Type="http://schemas.openxmlformats.org/officeDocument/2006/relationships/header" Target="header23.xml"/><Relationship Id="rId85" Type="http://schemas.openxmlformats.org/officeDocument/2006/relationships/image" Target="media/image30.png"/><Relationship Id="rId12" Type="http://schemas.openxmlformats.org/officeDocument/2006/relationships/header" Target="header3.xml"/><Relationship Id="rId17" Type="http://schemas.openxmlformats.org/officeDocument/2006/relationships/image" Target="media/image4.png"/><Relationship Id="rId33" Type="http://schemas.openxmlformats.org/officeDocument/2006/relationships/footer" Target="footer6.xml"/><Relationship Id="rId38" Type="http://schemas.openxmlformats.org/officeDocument/2006/relationships/footer" Target="footer8.xml"/><Relationship Id="rId59" Type="http://schemas.openxmlformats.org/officeDocument/2006/relationships/header" Target="header16.xml"/><Relationship Id="rId103" Type="http://schemas.openxmlformats.org/officeDocument/2006/relationships/footer" Target="footer32.xml"/><Relationship Id="rId108" Type="http://schemas.openxmlformats.org/officeDocument/2006/relationships/footer" Target="footer34.xml"/><Relationship Id="rId124" Type="http://schemas.openxmlformats.org/officeDocument/2006/relationships/fontTable" Target="fontTable.xml"/><Relationship Id="rId54" Type="http://schemas.openxmlformats.org/officeDocument/2006/relationships/footer" Target="footer14.xml"/><Relationship Id="rId70" Type="http://schemas.openxmlformats.org/officeDocument/2006/relationships/header" Target="header19.xml"/><Relationship Id="rId75" Type="http://schemas.openxmlformats.org/officeDocument/2006/relationships/footer" Target="footer21.xml"/><Relationship Id="rId91" Type="http://schemas.openxmlformats.org/officeDocument/2006/relationships/footer" Target="footer27.xml"/><Relationship Id="rId96" Type="http://schemas.openxmlformats.org/officeDocument/2006/relationships/header" Target="header30.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0.png"/><Relationship Id="rId28" Type="http://schemas.openxmlformats.org/officeDocument/2006/relationships/header" Target="header4.xml"/><Relationship Id="rId49" Type="http://schemas.openxmlformats.org/officeDocument/2006/relationships/header" Target="header12.xml"/><Relationship Id="rId114" Type="http://schemas.openxmlformats.org/officeDocument/2006/relationships/footer" Target="footer37.xml"/><Relationship Id="rId119" Type="http://schemas.openxmlformats.org/officeDocument/2006/relationships/header" Target="header41.xml"/><Relationship Id="rId44" Type="http://schemas.openxmlformats.org/officeDocument/2006/relationships/image" Target="media/image19.png"/><Relationship Id="rId60" Type="http://schemas.openxmlformats.org/officeDocument/2006/relationships/header" Target="header17.xml"/><Relationship Id="rId65" Type="http://schemas.openxmlformats.org/officeDocument/2006/relationships/image" Target="media/image22.png"/><Relationship Id="rId81" Type="http://schemas.openxmlformats.org/officeDocument/2006/relationships/footer" Target="footer22.xml"/><Relationship Id="rId86" Type="http://schemas.openxmlformats.org/officeDocument/2006/relationships/header" Target="header25.xml"/><Relationship Id="rId13" Type="http://schemas.openxmlformats.org/officeDocument/2006/relationships/footer" Target="footer3.xml"/><Relationship Id="rId18" Type="http://schemas.openxmlformats.org/officeDocument/2006/relationships/image" Target="media/image5.png"/><Relationship Id="rId39" Type="http://schemas.openxmlformats.org/officeDocument/2006/relationships/header" Target="header9.xml"/><Relationship Id="rId109" Type="http://schemas.openxmlformats.org/officeDocument/2006/relationships/footer" Target="footer35.xml"/><Relationship Id="rId34" Type="http://schemas.openxmlformats.org/officeDocument/2006/relationships/image" Target="media/image15.png"/><Relationship Id="rId50" Type="http://schemas.openxmlformats.org/officeDocument/2006/relationships/footer" Target="footer12.xml"/><Relationship Id="rId55" Type="http://schemas.openxmlformats.org/officeDocument/2006/relationships/header" Target="header15.xml"/><Relationship Id="rId76" Type="http://schemas.openxmlformats.org/officeDocument/2006/relationships/image" Target="media/image27.png"/><Relationship Id="rId97" Type="http://schemas.openxmlformats.org/officeDocument/2006/relationships/footer" Target="footer30.xml"/><Relationship Id="rId104" Type="http://schemas.openxmlformats.org/officeDocument/2006/relationships/header" Target="header33.xml"/><Relationship Id="rId120" Type="http://schemas.openxmlformats.org/officeDocument/2006/relationships/footer" Target="footer40.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0.xml"/><Relationship Id="rId92" Type="http://schemas.openxmlformats.org/officeDocument/2006/relationships/header" Target="header28.xml"/><Relationship Id="rId2" Type="http://schemas.openxmlformats.org/officeDocument/2006/relationships/numbering" Target="numbering.xml"/><Relationship Id="rId29" Type="http://schemas.openxmlformats.org/officeDocument/2006/relationships/header" Target="header5.xml"/><Relationship Id="rId24" Type="http://schemas.openxmlformats.org/officeDocument/2006/relationships/image" Target="media/image11.png"/><Relationship Id="rId40" Type="http://schemas.openxmlformats.org/officeDocument/2006/relationships/footer" Target="footer9.xml"/><Relationship Id="rId45" Type="http://schemas.openxmlformats.org/officeDocument/2006/relationships/header" Target="header10.xml"/><Relationship Id="rId66" Type="http://schemas.openxmlformats.org/officeDocument/2006/relationships/image" Target="media/image23.png"/><Relationship Id="rId87" Type="http://schemas.openxmlformats.org/officeDocument/2006/relationships/header" Target="header26.xml"/><Relationship Id="rId110" Type="http://schemas.openxmlformats.org/officeDocument/2006/relationships/header" Target="header36.xml"/><Relationship Id="rId115" Type="http://schemas.openxmlformats.org/officeDocument/2006/relationships/footer" Target="footer38.xml"/><Relationship Id="rId61" Type="http://schemas.openxmlformats.org/officeDocument/2006/relationships/footer" Target="footer16.xml"/><Relationship Id="rId82" Type="http://schemas.openxmlformats.org/officeDocument/2006/relationships/footer" Target="footer23.xml"/><Relationship Id="rId19" Type="http://schemas.openxmlformats.org/officeDocument/2006/relationships/image" Target="media/image6.png"/><Relationship Id="rId14" Type="http://schemas.openxmlformats.org/officeDocument/2006/relationships/image" Target="media/image1.png"/><Relationship Id="rId30" Type="http://schemas.openxmlformats.org/officeDocument/2006/relationships/footer" Target="footer4.xml"/><Relationship Id="rId35" Type="http://schemas.openxmlformats.org/officeDocument/2006/relationships/header" Target="header7.xml"/><Relationship Id="rId56" Type="http://schemas.openxmlformats.org/officeDocument/2006/relationships/footer" Target="footer15.xml"/><Relationship Id="rId77" Type="http://schemas.openxmlformats.org/officeDocument/2006/relationships/image" Target="media/image28.png"/><Relationship Id="rId100" Type="http://schemas.openxmlformats.org/officeDocument/2006/relationships/header" Target="header31.xml"/><Relationship Id="rId105" Type="http://schemas.openxmlformats.org/officeDocument/2006/relationships/footer" Target="footer33.xml"/><Relationship Id="rId8" Type="http://schemas.openxmlformats.org/officeDocument/2006/relationships/header" Target="header1.xml"/><Relationship Id="rId51" Type="http://schemas.openxmlformats.org/officeDocument/2006/relationships/header" Target="header13.xml"/><Relationship Id="rId72" Type="http://schemas.openxmlformats.org/officeDocument/2006/relationships/footer" Target="footer19.xml"/><Relationship Id="rId93" Type="http://schemas.openxmlformats.org/officeDocument/2006/relationships/header" Target="header29.xml"/><Relationship Id="rId98" Type="http://schemas.openxmlformats.org/officeDocument/2006/relationships/image" Target="media/image31.png"/><Relationship Id="rId121" Type="http://schemas.openxmlformats.org/officeDocument/2006/relationships/footer" Target="footer41.xml"/><Relationship Id="rId3" Type="http://schemas.openxmlformats.org/officeDocument/2006/relationships/styles" Target="styles.xml"/><Relationship Id="rId25" Type="http://schemas.openxmlformats.org/officeDocument/2006/relationships/image" Target="media/image12.png"/><Relationship Id="rId46" Type="http://schemas.openxmlformats.org/officeDocument/2006/relationships/header" Target="header11.xml"/><Relationship Id="rId67" Type="http://schemas.openxmlformats.org/officeDocument/2006/relationships/image" Target="media/image24.png"/><Relationship Id="rId116" Type="http://schemas.openxmlformats.org/officeDocument/2006/relationships/header" Target="header39.xml"/><Relationship Id="rId20" Type="http://schemas.openxmlformats.org/officeDocument/2006/relationships/image" Target="media/image7.png"/><Relationship Id="rId41" Type="http://schemas.openxmlformats.org/officeDocument/2006/relationships/image" Target="media/image16.png"/><Relationship Id="rId62" Type="http://schemas.openxmlformats.org/officeDocument/2006/relationships/footer" Target="footer17.xml"/><Relationship Id="rId83" Type="http://schemas.openxmlformats.org/officeDocument/2006/relationships/header" Target="header24.xml"/><Relationship Id="rId88" Type="http://schemas.openxmlformats.org/officeDocument/2006/relationships/footer" Target="footer25.xml"/><Relationship Id="rId111" Type="http://schemas.openxmlformats.org/officeDocument/2006/relationships/footer" Target="footer36.xml"/><Relationship Id="rId15" Type="http://schemas.openxmlformats.org/officeDocument/2006/relationships/image" Target="media/image2.png"/><Relationship Id="rId36" Type="http://schemas.openxmlformats.org/officeDocument/2006/relationships/header" Target="header8.xml"/><Relationship Id="rId57" Type="http://schemas.openxmlformats.org/officeDocument/2006/relationships/image" Target="media/image20.png"/><Relationship Id="rId106" Type="http://schemas.openxmlformats.org/officeDocument/2006/relationships/header" Target="header34.xml"/><Relationship Id="rId10" Type="http://schemas.openxmlformats.org/officeDocument/2006/relationships/footer" Target="footer1.xml"/><Relationship Id="rId31" Type="http://schemas.openxmlformats.org/officeDocument/2006/relationships/footer" Target="footer5.xml"/><Relationship Id="rId52" Type="http://schemas.openxmlformats.org/officeDocument/2006/relationships/header" Target="header14.xml"/><Relationship Id="rId73" Type="http://schemas.openxmlformats.org/officeDocument/2006/relationships/footer" Target="footer20.xml"/><Relationship Id="rId78" Type="http://schemas.openxmlformats.org/officeDocument/2006/relationships/image" Target="media/image29.png"/><Relationship Id="rId94" Type="http://schemas.openxmlformats.org/officeDocument/2006/relationships/footer" Target="footer28.xml"/><Relationship Id="rId99" Type="http://schemas.openxmlformats.org/officeDocument/2006/relationships/image" Target="media/image32.png"/><Relationship Id="rId101" Type="http://schemas.openxmlformats.org/officeDocument/2006/relationships/header" Target="header32.xml"/><Relationship Id="rId122" Type="http://schemas.openxmlformats.org/officeDocument/2006/relationships/header" Target="header42.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9ED1C-75AB-42B7-B06A-E3CA6462B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3134</Words>
  <Characters>17869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Word 2010 Level 1</vt:lpstr>
    </vt:vector>
  </TitlesOfParts>
  <Company/>
  <LinksUpToDate>false</LinksUpToDate>
  <CharactersWithSpaces>20962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2010 Level 1</dc:title>
  <dc:creator>Don</dc:creator>
  <cp:lastModifiedBy>Kurt S</cp:lastModifiedBy>
  <cp:revision>2</cp:revision>
  <cp:lastPrinted>2015-06-28T17:53:00Z</cp:lastPrinted>
  <dcterms:created xsi:type="dcterms:W3CDTF">2016-06-03T01:11:00Z</dcterms:created>
  <dcterms:modified xsi:type="dcterms:W3CDTF">2016-06-03T01:11:00Z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oicetable no header autoformat">
    <vt:lpwstr>choicetable_noheader</vt:lpwstr>
  </property>
  <property fmtid="{D5CDD505-2E9C-101B-9397-08002B2CF9AE}" pid="3" name="Choicetable with header autoformat">
    <vt:lpwstr>choicetable_header</vt:lpwstr>
  </property>
  <property fmtid="{D5CDD505-2E9C-101B-9397-08002B2CF9AE}" pid="4" name="Default indent">
    <vt:lpwstr>638</vt:lpwstr>
  </property>
  <property fmtid="{D5CDD505-2E9C-101B-9397-08002B2CF9AE}" pid="5" name="Dl no header autoformat">
    <vt:lpwstr>dl_noheader</vt:lpwstr>
  </property>
  <property fmtid="{D5CDD505-2E9C-101B-9397-08002B2CF9AE}" pid="6" name="Dl with header autoformat">
    <vt:lpwstr>dl_header</vt:lpwstr>
  </property>
  <property fmtid="{D5CDD505-2E9C-101B-9397-08002B2CF9AE}" pid="7" name="Parml">
    <vt:lpwstr>parml</vt:lpwstr>
  </property>
  <property fmtid="{D5CDD505-2E9C-101B-9397-08002B2CF9AE}" pid="8" name="Properties no header autoformat">
    <vt:lpwstr>properties_noheader</vt:lpwstr>
  </property>
  <property fmtid="{D5CDD505-2E9C-101B-9397-08002B2CF9AE}" pid="9" name="Properties with header autoformat">
    <vt:lpwstr>properties_header</vt:lpwstr>
  </property>
  <property fmtid="{D5CDD505-2E9C-101B-9397-08002B2CF9AE}" pid="10" name="Simpletable no header autoformat">
    <vt:lpwstr>simpletable_noheader</vt:lpwstr>
  </property>
  <property fmtid="{D5CDD505-2E9C-101B-9397-08002B2CF9AE}" pid="11" name="Simpletable with header autoformat">
    <vt:lpwstr>simpletable_header</vt:lpwstr>
  </property>
  <property fmtid="{D5CDD505-2E9C-101B-9397-08002B2CF9AE}" pid="12" name="Table no header autoformat">
    <vt:lpwstr>table_noheader</vt:lpwstr>
  </property>
  <property fmtid="{D5CDD505-2E9C-101B-9397-08002B2CF9AE}" pid="13" name="Table with header autoformat">
    <vt:lpwstr>table_header</vt:lpwstr>
  </property>
</Properties>
</file>